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6D68A862" w:rsidR="007C6624" w:rsidRPr="00081DE7" w:rsidRDefault="00081DE7">
      <w:pPr>
        <w:tabs>
          <w:tab w:val="left" w:pos="-7371"/>
          <w:tab w:val="left" w:pos="567"/>
        </w:tabs>
        <w:jc w:val="both"/>
        <w:rPr>
          <w:b/>
          <w:bCs/>
          <w:sz w:val="28"/>
          <w:szCs w:val="28"/>
        </w:rPr>
      </w:pPr>
      <w:r w:rsidRPr="00081DE7">
        <w:rPr>
          <w:b/>
          <w:bCs/>
          <w:sz w:val="28"/>
          <w:szCs w:val="28"/>
        </w:rPr>
        <w:t>Lisa 4</w:t>
      </w:r>
    </w:p>
    <w:p w14:paraId="1112467C" w14:textId="0A342A9E" w:rsidR="00081DE7" w:rsidRPr="00081DE7" w:rsidRDefault="00081DE7">
      <w:pPr>
        <w:tabs>
          <w:tab w:val="left" w:pos="-7371"/>
          <w:tab w:val="left" w:pos="567"/>
        </w:tabs>
        <w:jc w:val="both"/>
        <w:rPr>
          <w:b/>
          <w:bCs/>
          <w:sz w:val="28"/>
          <w:szCs w:val="28"/>
        </w:rPr>
      </w:pPr>
      <w:r w:rsidRPr="00081DE7">
        <w:rPr>
          <w:b/>
          <w:bCs/>
          <w:sz w:val="28"/>
          <w:szCs w:val="28"/>
        </w:rPr>
        <w:t>Tehniline kirjeldus</w:t>
      </w:r>
    </w:p>
    <w:p w14:paraId="3C343F2C" w14:textId="77777777" w:rsidR="00081DE7" w:rsidRDefault="00081DE7">
      <w:pPr>
        <w:tabs>
          <w:tab w:val="left" w:pos="-7371"/>
          <w:tab w:val="left" w:pos="567"/>
        </w:tabs>
        <w:jc w:val="both"/>
      </w:pPr>
    </w:p>
    <w:p w14:paraId="2D8AC8D1" w14:textId="77777777" w:rsidR="00081DE7" w:rsidRDefault="00081DE7">
      <w:pPr>
        <w:tabs>
          <w:tab w:val="left" w:pos="-7371"/>
          <w:tab w:val="left" w:pos="567"/>
        </w:tabs>
        <w:jc w:val="both"/>
      </w:pPr>
    </w:p>
    <w:p w14:paraId="08D44456" w14:textId="2E21A751" w:rsidR="00DD1320" w:rsidRDefault="00A91140" w:rsidP="007C6624">
      <w:pPr>
        <w:pStyle w:val="Loendilik"/>
        <w:tabs>
          <w:tab w:val="left" w:pos="-7371"/>
          <w:tab w:val="left" w:pos="567"/>
        </w:tabs>
        <w:ind w:left="0"/>
        <w:jc w:val="both"/>
        <w:rPr>
          <w:bCs/>
        </w:rPr>
      </w:pPr>
      <w:r w:rsidRPr="00293C40">
        <w:t xml:space="preserve">Hanke </w:t>
      </w:r>
      <w:r w:rsidRPr="00DA2C8A">
        <w:t xml:space="preserve">nimetus: </w:t>
      </w:r>
      <w:r w:rsidR="005540F3" w:rsidRPr="005540F3">
        <w:rPr>
          <w:bCs/>
        </w:rPr>
        <w:t xml:space="preserve">Aheru tee, Haugjärve tee, Suuremänni tee, Kirbu tee ja </w:t>
      </w:r>
      <w:proofErr w:type="spellStart"/>
      <w:r w:rsidR="005540F3" w:rsidRPr="005540F3">
        <w:rPr>
          <w:bCs/>
        </w:rPr>
        <w:t>Patupera</w:t>
      </w:r>
      <w:proofErr w:type="spellEnd"/>
      <w:r w:rsidR="005540F3" w:rsidRPr="005540F3">
        <w:rPr>
          <w:bCs/>
        </w:rPr>
        <w:t xml:space="preserve"> teede ehitamine</w:t>
      </w:r>
      <w:r w:rsidR="009133A6">
        <w:rPr>
          <w:bCs/>
        </w:rPr>
        <w:t>.</w:t>
      </w:r>
      <w:r w:rsidR="004954E6" w:rsidRPr="004954E6">
        <w:t xml:space="preserve"> </w:t>
      </w:r>
      <w:r w:rsidR="004954E6" w:rsidRPr="004954E6">
        <w:rPr>
          <w:bCs/>
        </w:rPr>
        <w:t>Viitenumber: 300210</w:t>
      </w:r>
      <w:r w:rsidR="004954E6">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7A7FAB" w14:textId="77777777" w:rsidR="004954E6" w:rsidRDefault="004954E6" w:rsidP="00EE0A35">
      <w:pPr>
        <w:tabs>
          <w:tab w:val="left" w:pos="567"/>
        </w:tabs>
        <w:suppressAutoHyphens w:val="0"/>
        <w:autoSpaceDE w:val="0"/>
        <w:autoSpaceDN w:val="0"/>
        <w:adjustRightInd w:val="0"/>
        <w:jc w:val="both"/>
        <w:rPr>
          <w:color w:val="000000"/>
        </w:rPr>
      </w:pPr>
    </w:p>
    <w:p w14:paraId="5CC818D8" w14:textId="16EEA69C"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222773" w:rsidRPr="00222773">
        <w:rPr>
          <w:rFonts w:cstheme="minorHAnsi"/>
          <w:b/>
          <w:bCs/>
        </w:rPr>
        <w:t xml:space="preserve">Projekteerimisbüroo Maa ja Vesi AS </w:t>
      </w:r>
      <w:r w:rsidR="00222773" w:rsidRPr="00222773">
        <w:rPr>
          <w:rFonts w:cstheme="minorHAnsi"/>
        </w:rPr>
        <w:t>poolt koostatud „Aheru tee ehitamise projekt“ ja „Haugjärve metsatee rekonstrueerimise projekt“,</w:t>
      </w:r>
      <w:r w:rsidR="00222773" w:rsidRPr="00222773">
        <w:rPr>
          <w:rFonts w:cstheme="minorHAnsi"/>
          <w:b/>
          <w:bCs/>
        </w:rPr>
        <w:t xml:space="preserve"> REK Projekt </w:t>
      </w:r>
      <w:r w:rsidR="00222773" w:rsidRPr="00222773">
        <w:rPr>
          <w:rFonts w:cstheme="minorHAnsi"/>
        </w:rPr>
        <w:t>OÜ poolt koostatud „Suuremänni tee ehitamise ja Kirbu metsatee rekonstrueerimise projekt“ ning</w:t>
      </w:r>
      <w:r w:rsidR="00222773" w:rsidRPr="00222773">
        <w:rPr>
          <w:rFonts w:cstheme="minorHAnsi"/>
          <w:b/>
          <w:bCs/>
        </w:rPr>
        <w:t xml:space="preserve"> Reaalprojekt OÜ </w:t>
      </w:r>
      <w:r w:rsidR="00222773" w:rsidRPr="00222773">
        <w:rPr>
          <w:rFonts w:cstheme="minorHAnsi"/>
        </w:rPr>
        <w:t>poolt koostatud „</w:t>
      </w:r>
      <w:proofErr w:type="spellStart"/>
      <w:r w:rsidR="00222773" w:rsidRPr="00222773">
        <w:rPr>
          <w:rFonts w:cstheme="minorHAnsi"/>
        </w:rPr>
        <w:t>Patupera</w:t>
      </w:r>
      <w:proofErr w:type="spellEnd"/>
      <w:r w:rsidR="00222773" w:rsidRPr="00222773">
        <w:rPr>
          <w:rFonts w:cstheme="minorHAnsi"/>
        </w:rPr>
        <w:t xml:space="preserve"> metsateede rekonstrueerimise ja ehitamise projekt V02.1“.</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C00F750"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7A56BC" w:rsidRPr="000F4802">
        <w:t xml:space="preserve">Meris Süsta, tel: 5064594, e-mail: </w:t>
      </w:r>
      <w:hyperlink r:id="rId8" w:history="1">
        <w:r w:rsidR="007A56BC" w:rsidRPr="000F4802">
          <w:rPr>
            <w:rStyle w:val="Hperlink"/>
          </w:rPr>
          <w:t>meris.susta@rmk.ee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766BEB" w:rsidRDefault="00664C0C" w:rsidP="00297211">
      <w:pPr>
        <w:pStyle w:val="Pealkiri2"/>
        <w:numPr>
          <w:ilvl w:val="0"/>
          <w:numId w:val="0"/>
        </w:numPr>
        <w:ind w:left="576" w:hanging="576"/>
        <w:jc w:val="both"/>
        <w:rPr>
          <w:rFonts w:ascii="Times New Roman" w:hAnsi="Times New Roman" w:cs="Times New Roman"/>
          <w:i w:val="0"/>
          <w:iCs w:val="0"/>
        </w:rPr>
      </w:pPr>
      <w:r w:rsidRPr="00766BEB">
        <w:rPr>
          <w:rFonts w:ascii="Times New Roman" w:hAnsi="Times New Roman" w:cs="Times New Roman"/>
          <w:i w:val="0"/>
          <w:iCs w:val="0"/>
        </w:rPr>
        <w:t>Hanke tehniline kirjeldus</w:t>
      </w:r>
    </w:p>
    <w:p w14:paraId="4D33C039" w14:textId="4F293474" w:rsidR="007E11D1" w:rsidRPr="00F35B0E" w:rsidRDefault="00D46F18" w:rsidP="001C7EB4">
      <w:pPr>
        <w:suppressAutoHyphens w:val="0"/>
        <w:autoSpaceDE w:val="0"/>
        <w:autoSpaceDN w:val="0"/>
        <w:adjustRightInd w:val="0"/>
        <w:jc w:val="both"/>
        <w:rPr>
          <w:rFonts w:eastAsia="Calibri"/>
          <w:bCs/>
          <w:lang w:eastAsia="en-US"/>
        </w:rPr>
      </w:pPr>
      <w:r w:rsidRPr="00F35B0E">
        <w:rPr>
          <w:rFonts w:eastAsia="Calibri"/>
          <w:bCs/>
          <w:lang w:eastAsia="en-US"/>
        </w:rPr>
        <w:t xml:space="preserve">Aheru tee (0,309 km), </w:t>
      </w:r>
      <w:r w:rsidR="00BC168E" w:rsidRPr="00F35B0E">
        <w:rPr>
          <w:rFonts w:eastAsia="Calibri"/>
          <w:bCs/>
          <w:lang w:eastAsia="en-US"/>
        </w:rPr>
        <w:t>Haugjärve metsatee</w:t>
      </w:r>
      <w:r w:rsidRPr="00F35B0E">
        <w:rPr>
          <w:rFonts w:eastAsia="Calibri"/>
          <w:bCs/>
          <w:lang w:eastAsia="en-US"/>
        </w:rPr>
        <w:t xml:space="preserve"> (</w:t>
      </w:r>
      <w:r w:rsidR="005B0AC2" w:rsidRPr="00F35B0E">
        <w:rPr>
          <w:rFonts w:eastAsia="Calibri"/>
          <w:bCs/>
          <w:lang w:eastAsia="en-US"/>
        </w:rPr>
        <w:t>1,132 km</w:t>
      </w:r>
      <w:r w:rsidRPr="00F35B0E">
        <w:rPr>
          <w:rFonts w:eastAsia="Calibri"/>
          <w:bCs/>
          <w:lang w:eastAsia="en-US"/>
        </w:rPr>
        <w:t>)</w:t>
      </w:r>
      <w:r w:rsidR="00BC168E" w:rsidRPr="00F35B0E">
        <w:rPr>
          <w:rFonts w:eastAsia="Calibri"/>
          <w:bCs/>
          <w:lang w:eastAsia="en-US"/>
        </w:rPr>
        <w:t xml:space="preserve">, </w:t>
      </w:r>
      <w:r w:rsidR="005B0AC2" w:rsidRPr="00F35B0E">
        <w:rPr>
          <w:rFonts w:eastAsia="Calibri"/>
          <w:bCs/>
          <w:lang w:eastAsia="en-US"/>
        </w:rPr>
        <w:t>Suuremänni tee (</w:t>
      </w:r>
      <w:r w:rsidR="00495879" w:rsidRPr="00F35B0E">
        <w:rPr>
          <w:rFonts w:eastAsia="Calibri"/>
          <w:bCs/>
          <w:lang w:eastAsia="en-US"/>
        </w:rPr>
        <w:t>0,5 km</w:t>
      </w:r>
      <w:r w:rsidR="005B0AC2" w:rsidRPr="00F35B0E">
        <w:rPr>
          <w:rFonts w:eastAsia="Calibri"/>
          <w:bCs/>
          <w:lang w:eastAsia="en-US"/>
        </w:rPr>
        <w:t xml:space="preserve">), </w:t>
      </w:r>
      <w:r w:rsidR="00BC168E" w:rsidRPr="00F35B0E">
        <w:rPr>
          <w:rFonts w:eastAsia="Calibri"/>
          <w:bCs/>
          <w:lang w:eastAsia="en-US"/>
        </w:rPr>
        <w:t>Kirbu metsatee</w:t>
      </w:r>
      <w:r w:rsidR="005B0AC2" w:rsidRPr="00F35B0E">
        <w:rPr>
          <w:rFonts w:eastAsia="Calibri"/>
          <w:bCs/>
          <w:lang w:eastAsia="en-US"/>
        </w:rPr>
        <w:t xml:space="preserve"> (</w:t>
      </w:r>
      <w:r w:rsidR="00495879" w:rsidRPr="00F35B0E">
        <w:rPr>
          <w:rFonts w:eastAsia="Calibri"/>
          <w:bCs/>
          <w:lang w:eastAsia="en-US"/>
        </w:rPr>
        <w:t>0,22 km</w:t>
      </w:r>
      <w:r w:rsidR="005B0AC2" w:rsidRPr="00F35B0E">
        <w:rPr>
          <w:rFonts w:eastAsia="Calibri"/>
          <w:bCs/>
          <w:lang w:eastAsia="en-US"/>
        </w:rPr>
        <w:t>)</w:t>
      </w:r>
      <w:r w:rsidR="00BC168E" w:rsidRPr="00F35B0E">
        <w:rPr>
          <w:rFonts w:eastAsia="Calibri"/>
          <w:bCs/>
          <w:lang w:eastAsia="en-US"/>
        </w:rPr>
        <w:t xml:space="preserve"> ja </w:t>
      </w:r>
      <w:proofErr w:type="spellStart"/>
      <w:r w:rsidR="00BC168E" w:rsidRPr="00F35B0E">
        <w:rPr>
          <w:rFonts w:eastAsia="Calibri"/>
          <w:bCs/>
          <w:lang w:eastAsia="en-US"/>
        </w:rPr>
        <w:t>Patupera</w:t>
      </w:r>
      <w:proofErr w:type="spellEnd"/>
      <w:r w:rsidR="00BC168E" w:rsidRPr="00F35B0E">
        <w:rPr>
          <w:rFonts w:eastAsia="Calibri"/>
          <w:bCs/>
          <w:lang w:eastAsia="en-US"/>
        </w:rPr>
        <w:t xml:space="preserve"> - Saare tee</w:t>
      </w:r>
      <w:r w:rsidR="00495879" w:rsidRPr="00F35B0E">
        <w:rPr>
          <w:rFonts w:eastAsia="Calibri"/>
          <w:bCs/>
          <w:lang w:eastAsia="en-US"/>
        </w:rPr>
        <w:t xml:space="preserve"> (0,111 km)</w:t>
      </w:r>
      <w:r w:rsidR="00E70EFC" w:rsidRPr="00F35B0E">
        <w:rPr>
          <w:rFonts w:eastAsia="Calibri"/>
          <w:bCs/>
          <w:lang w:eastAsia="en-US"/>
        </w:rPr>
        <w:t>,</w:t>
      </w:r>
      <w:r w:rsidR="00BC168E" w:rsidRPr="00F35B0E">
        <w:rPr>
          <w:rFonts w:eastAsia="Calibri"/>
          <w:bCs/>
          <w:lang w:eastAsia="en-US"/>
        </w:rPr>
        <w:t xml:space="preserve"> </w:t>
      </w:r>
      <w:proofErr w:type="spellStart"/>
      <w:r w:rsidR="00BC168E" w:rsidRPr="00F35B0E">
        <w:rPr>
          <w:rFonts w:eastAsia="Calibri"/>
          <w:bCs/>
          <w:lang w:eastAsia="en-US"/>
        </w:rPr>
        <w:t>Patupera</w:t>
      </w:r>
      <w:proofErr w:type="spellEnd"/>
      <w:r w:rsidR="00BC168E" w:rsidRPr="00F35B0E">
        <w:rPr>
          <w:rFonts w:eastAsia="Calibri"/>
          <w:bCs/>
          <w:lang w:eastAsia="en-US"/>
        </w:rPr>
        <w:t xml:space="preserve"> tee</w:t>
      </w:r>
      <w:r w:rsidR="00495879" w:rsidRPr="00F35B0E">
        <w:rPr>
          <w:rFonts w:eastAsia="Calibri"/>
          <w:bCs/>
          <w:lang w:eastAsia="en-US"/>
        </w:rPr>
        <w:t xml:space="preserve"> (</w:t>
      </w:r>
      <w:r w:rsidR="00E70EFC" w:rsidRPr="00F35B0E">
        <w:rPr>
          <w:rFonts w:eastAsia="Calibri"/>
          <w:bCs/>
          <w:lang w:eastAsia="en-US"/>
        </w:rPr>
        <w:t>0,401 km)</w:t>
      </w:r>
      <w:r w:rsidR="00BC168E" w:rsidRPr="00F35B0E">
        <w:rPr>
          <w:rFonts w:eastAsia="Calibri"/>
          <w:bCs/>
          <w:lang w:eastAsia="en-US"/>
        </w:rPr>
        <w:t xml:space="preserve"> ja Salaviina tee</w:t>
      </w:r>
      <w:r w:rsidR="0021495B" w:rsidRPr="00F35B0E">
        <w:rPr>
          <w:rFonts w:eastAsia="Calibri"/>
          <w:bCs/>
          <w:lang w:eastAsia="en-US"/>
        </w:rPr>
        <w:t xml:space="preserve"> </w:t>
      </w:r>
      <w:r w:rsidR="00E70EFC" w:rsidRPr="00F35B0E">
        <w:rPr>
          <w:rFonts w:eastAsia="Calibri"/>
          <w:bCs/>
          <w:lang w:eastAsia="en-US"/>
        </w:rPr>
        <w:t>(</w:t>
      </w:r>
      <w:r w:rsidR="00447170" w:rsidRPr="00F35B0E">
        <w:rPr>
          <w:rFonts w:eastAsia="Calibri"/>
          <w:bCs/>
          <w:lang w:eastAsia="en-US"/>
        </w:rPr>
        <w:t>0,705 km</w:t>
      </w:r>
      <w:r w:rsidR="00E70EFC" w:rsidRPr="00F35B0E">
        <w:rPr>
          <w:rFonts w:eastAsia="Calibri"/>
          <w:bCs/>
          <w:lang w:eastAsia="en-US"/>
        </w:rPr>
        <w:t>)</w:t>
      </w:r>
      <w:r w:rsidR="008E33B5" w:rsidRPr="00F35B0E">
        <w:rPr>
          <w:rFonts w:eastAsia="Calibri"/>
          <w:bCs/>
          <w:lang w:eastAsia="en-US"/>
        </w:rPr>
        <w:t>, mis asu</w:t>
      </w:r>
      <w:r w:rsidR="00AB0F4D" w:rsidRPr="00F35B0E">
        <w:rPr>
          <w:rFonts w:eastAsia="Calibri"/>
          <w:bCs/>
          <w:lang w:eastAsia="en-US"/>
        </w:rPr>
        <w:t>vad</w:t>
      </w:r>
      <w:r w:rsidR="008E33B5" w:rsidRPr="00F35B0E">
        <w:rPr>
          <w:rFonts w:eastAsia="Calibri"/>
          <w:bCs/>
          <w:lang w:eastAsia="en-US"/>
        </w:rPr>
        <w:t xml:space="preserve"> </w:t>
      </w:r>
      <w:r w:rsidR="00447170" w:rsidRPr="00F35B0E">
        <w:rPr>
          <w:rFonts w:eastAsia="Calibri"/>
          <w:bCs/>
          <w:lang w:eastAsia="en-US"/>
        </w:rPr>
        <w:t>Laanemetsa,</w:t>
      </w:r>
      <w:r w:rsidR="005A387F" w:rsidRPr="00F35B0E">
        <w:rPr>
          <w:rFonts w:eastAsia="Calibri"/>
          <w:bCs/>
          <w:lang w:eastAsia="en-US"/>
        </w:rPr>
        <w:t xml:space="preserve"> </w:t>
      </w:r>
      <w:proofErr w:type="spellStart"/>
      <w:r w:rsidR="00D3444D" w:rsidRPr="00F35B0E">
        <w:rPr>
          <w:rFonts w:eastAsia="Calibri"/>
          <w:bCs/>
          <w:lang w:eastAsia="en-US"/>
        </w:rPr>
        <w:t>Käärikmäe</w:t>
      </w:r>
      <w:proofErr w:type="spellEnd"/>
      <w:r w:rsidR="00D3444D" w:rsidRPr="00F35B0E">
        <w:rPr>
          <w:rFonts w:eastAsia="Calibri"/>
          <w:bCs/>
          <w:lang w:eastAsia="en-US"/>
        </w:rPr>
        <w:t>, Koobassaare</w:t>
      </w:r>
      <w:r w:rsidR="00311DD2" w:rsidRPr="00F35B0E">
        <w:rPr>
          <w:rFonts w:eastAsia="Calibri"/>
          <w:bCs/>
          <w:lang w:eastAsia="en-US"/>
        </w:rPr>
        <w:t xml:space="preserve"> ja </w:t>
      </w:r>
      <w:proofErr w:type="spellStart"/>
      <w:r w:rsidR="00D3444D" w:rsidRPr="00F35B0E">
        <w:rPr>
          <w:rFonts w:eastAsia="Calibri"/>
          <w:bCs/>
          <w:lang w:eastAsia="en-US"/>
        </w:rPr>
        <w:t>V</w:t>
      </w:r>
      <w:r w:rsidR="005A387F" w:rsidRPr="00F35B0E">
        <w:rPr>
          <w:rFonts w:eastAsia="Calibri"/>
          <w:bCs/>
          <w:lang w:eastAsia="en-US"/>
        </w:rPr>
        <w:t>altina</w:t>
      </w:r>
      <w:proofErr w:type="spellEnd"/>
      <w:r w:rsidR="0026176C" w:rsidRPr="00F35B0E">
        <w:rPr>
          <w:rFonts w:eastAsia="Calibri"/>
          <w:bCs/>
          <w:lang w:eastAsia="en-US"/>
        </w:rPr>
        <w:t xml:space="preserve"> </w:t>
      </w:r>
      <w:r w:rsidR="00FB4D0F" w:rsidRPr="00F35B0E">
        <w:rPr>
          <w:rFonts w:eastAsia="Calibri"/>
          <w:bCs/>
          <w:lang w:eastAsia="en-US"/>
        </w:rPr>
        <w:t xml:space="preserve">külas </w:t>
      </w:r>
      <w:r w:rsidR="005A387F" w:rsidRPr="00F35B0E">
        <w:rPr>
          <w:rFonts w:eastAsia="Calibri"/>
          <w:bCs/>
          <w:lang w:eastAsia="en-US"/>
        </w:rPr>
        <w:t>Valga</w:t>
      </w:r>
      <w:r w:rsidR="00FB4D0F" w:rsidRPr="00F35B0E">
        <w:rPr>
          <w:rFonts w:eastAsia="Calibri"/>
          <w:bCs/>
          <w:lang w:eastAsia="en-US"/>
        </w:rPr>
        <w:t xml:space="preserve"> vallas, </w:t>
      </w:r>
      <w:r w:rsidR="00F35B0E" w:rsidRPr="00F35B0E">
        <w:rPr>
          <w:rFonts w:eastAsia="Calibri"/>
          <w:bCs/>
          <w:lang w:eastAsia="en-US"/>
        </w:rPr>
        <w:t>Valga</w:t>
      </w:r>
      <w:r w:rsidR="00FB4D0F" w:rsidRPr="00F35B0E">
        <w:rPr>
          <w:rFonts w:eastAsia="Calibri"/>
          <w:bCs/>
          <w:lang w:eastAsia="en-US"/>
        </w:rPr>
        <w:t xml:space="preserve"> maakonnas</w:t>
      </w:r>
      <w:r w:rsidR="00C05FA5" w:rsidRPr="00F35B0E">
        <w:rPr>
          <w:rFonts w:eastAsia="Calibri"/>
          <w:bCs/>
          <w:lang w:eastAsia="en-US"/>
        </w:rPr>
        <w:t>.</w:t>
      </w:r>
    </w:p>
    <w:p w14:paraId="31E52701" w14:textId="12D486B8" w:rsidR="005A12C0" w:rsidRPr="00F35B0E" w:rsidRDefault="00507251" w:rsidP="00F92AA3">
      <w:pPr>
        <w:suppressAutoHyphens w:val="0"/>
        <w:autoSpaceDE w:val="0"/>
        <w:autoSpaceDN w:val="0"/>
        <w:adjustRightInd w:val="0"/>
        <w:jc w:val="both"/>
        <w:rPr>
          <w:lang w:eastAsia="et-EE"/>
        </w:rPr>
      </w:pPr>
      <w:r w:rsidRPr="00F35B0E">
        <w:rPr>
          <w:lang w:eastAsia="et-EE"/>
        </w:rPr>
        <w:t>Vajalikud raietööd on RMK pool</w:t>
      </w:r>
      <w:r w:rsidR="006E1F4C" w:rsidRPr="00F35B0E">
        <w:rPr>
          <w:lang w:eastAsia="et-EE"/>
        </w:rPr>
        <w:t>t</w:t>
      </w:r>
      <w:r w:rsidRPr="00F35B0E">
        <w:rPr>
          <w:lang w:eastAsia="et-EE"/>
        </w:rPr>
        <w:t xml:space="preserve"> </w:t>
      </w:r>
      <w:r w:rsidR="00CD65CB" w:rsidRPr="00F35B0E">
        <w:rPr>
          <w:lang w:eastAsia="et-EE"/>
        </w:rPr>
        <w:t xml:space="preserve">tehtud. </w:t>
      </w:r>
      <w:r w:rsidR="0051785D" w:rsidRPr="00F35B0E">
        <w:rPr>
          <w:lang w:eastAsia="et-EE"/>
        </w:rPr>
        <w:t>Ehitaja teostab vajalike ja segavate puude ja põõsast</w:t>
      </w:r>
      <w:r w:rsidR="001B4A62" w:rsidRPr="00F35B0E">
        <w:rPr>
          <w:lang w:eastAsia="et-EE"/>
        </w:rPr>
        <w:t xml:space="preserve">e raie ja </w:t>
      </w:r>
      <w:proofErr w:type="spellStart"/>
      <w:r w:rsidR="001B4A62" w:rsidRPr="00F35B0E">
        <w:rPr>
          <w:lang w:eastAsia="et-EE"/>
        </w:rPr>
        <w:t>kokkuveo</w:t>
      </w:r>
      <w:proofErr w:type="spellEnd"/>
      <w:r w:rsidR="001B4A62" w:rsidRPr="00F35B0E">
        <w:rPr>
          <w:lang w:eastAsia="et-EE"/>
        </w:rPr>
        <w:t xml:space="preserve">. </w:t>
      </w:r>
      <w:r w:rsidR="001049B5" w:rsidRPr="00F35B0E">
        <w:rPr>
          <w:lang w:eastAsia="et-EE"/>
        </w:rPr>
        <w:t xml:space="preserve">Raie käigus tuleb teha raiutavatest puudest etteantud sortimenti, see kokku vedada ja ladustada etteantud kohta. </w:t>
      </w:r>
    </w:p>
    <w:p w14:paraId="14025A19" w14:textId="72D377A9" w:rsidR="00BB55D0" w:rsidRPr="00AD277A" w:rsidRDefault="0089129C" w:rsidP="006350EB">
      <w:pPr>
        <w:suppressAutoHyphens w:val="0"/>
        <w:autoSpaceDE w:val="0"/>
        <w:autoSpaceDN w:val="0"/>
        <w:adjustRightInd w:val="0"/>
        <w:jc w:val="both"/>
      </w:pPr>
      <w:r w:rsidRPr="00AD277A">
        <w:rPr>
          <w:bCs/>
        </w:rPr>
        <w:t xml:space="preserve">Edasi tuleb teostada </w:t>
      </w:r>
      <w:r w:rsidR="009166AD" w:rsidRPr="00AD277A">
        <w:rPr>
          <w:bCs/>
        </w:rPr>
        <w:t>kändude juurimine</w:t>
      </w:r>
      <w:r w:rsidR="00040158" w:rsidRPr="00AD277A">
        <w:rPr>
          <w:bCs/>
        </w:rPr>
        <w:t xml:space="preserve">. </w:t>
      </w:r>
      <w:r w:rsidR="00BB55D0" w:rsidRPr="00AD277A">
        <w:rPr>
          <w:bCs/>
        </w:rPr>
        <w:t xml:space="preserve">Kännud juuritakse </w:t>
      </w:r>
      <w:r w:rsidR="006E235F" w:rsidRPr="00AD277A">
        <w:rPr>
          <w:bCs/>
        </w:rPr>
        <w:t xml:space="preserve">teede puhul </w:t>
      </w:r>
      <w:r w:rsidR="00BB55D0" w:rsidRPr="00AD277A">
        <w:rPr>
          <w:bCs/>
        </w:rPr>
        <w:t>kogu teetrassi laiuse ulatuses</w:t>
      </w:r>
      <w:r w:rsidR="00A14104" w:rsidRPr="00AD277A">
        <w:rPr>
          <w:bCs/>
        </w:rPr>
        <w:t xml:space="preserve"> ja </w:t>
      </w:r>
      <w:r w:rsidR="00953368" w:rsidRPr="00AD277A">
        <w:rPr>
          <w:bCs/>
        </w:rPr>
        <w:t>koondatakse hunnikutesse</w:t>
      </w:r>
      <w:r w:rsidR="00230147" w:rsidRPr="00AD277A">
        <w:rPr>
          <w:bCs/>
        </w:rPr>
        <w:t xml:space="preserve">. </w:t>
      </w:r>
      <w:r w:rsidR="00020020" w:rsidRPr="00AD277A">
        <w:rPr>
          <w:bCs/>
        </w:rPr>
        <w:t xml:space="preserve">Võsaga kaetud aladel töödeldakse kraavi nõlva </w:t>
      </w:r>
      <w:r w:rsidR="00020020" w:rsidRPr="00AD277A">
        <w:rPr>
          <w:bCs/>
        </w:rPr>
        <w:lastRenderedPageBreak/>
        <w:t>võimalusel freesimise teel või eemaldatakse võsa juurestik sette eemaldamise käigus.</w:t>
      </w:r>
      <w:r w:rsidR="006266B3" w:rsidRPr="00AD277A">
        <w:rPr>
          <w:bCs/>
        </w:rPr>
        <w:t xml:space="preserve"> </w:t>
      </w:r>
      <w:r w:rsidR="00D34133" w:rsidRPr="00AD277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AD277A">
        <w:rPr>
          <w:bCs/>
        </w:rPr>
        <w:t>Juuritud känn</w:t>
      </w:r>
      <w:r w:rsidR="00330E2F" w:rsidRPr="00AD277A">
        <w:rPr>
          <w:bCs/>
        </w:rPr>
        <w:t>ud ja väljatulnud kivid</w:t>
      </w:r>
      <w:r w:rsidR="00BC2995" w:rsidRPr="00AD277A">
        <w:rPr>
          <w:bCs/>
        </w:rPr>
        <w:t xml:space="preserve"> </w:t>
      </w:r>
      <w:r w:rsidR="00330E2F" w:rsidRPr="00AD277A">
        <w:rPr>
          <w:bCs/>
        </w:rPr>
        <w:t>tuleb paigutada trassi äärde nii, et ei tekiks katkematut valli, vahe tuleb jätta iga 25m tagant.</w:t>
      </w:r>
      <w:r w:rsidR="00CA6293" w:rsidRPr="00AD277A">
        <w:rPr>
          <w:bCs/>
        </w:rPr>
        <w:t xml:space="preserve"> </w:t>
      </w:r>
      <w:r w:rsidR="00EA5E7E" w:rsidRPr="00AD277A">
        <w:rPr>
          <w:bCs/>
        </w:rPr>
        <w:t>Kraavide kaeve pinnast ja se</w:t>
      </w:r>
      <w:r w:rsidR="00CA6293" w:rsidRPr="00AD277A">
        <w:rPr>
          <w:bCs/>
        </w:rPr>
        <w:t xml:space="preserve">tte võib paigutada ka olemasoleva mulde taha, kuid see peab jääma sellest madalamale. </w:t>
      </w:r>
      <w:r w:rsidR="009166AD" w:rsidRPr="00AD277A">
        <w:rPr>
          <w:bCs/>
        </w:rPr>
        <w:t>Kraavi teepoolsed perved peavad olema töödeldud tasemel, mis võimaldab mehhaniseeritud hooldust.</w:t>
      </w:r>
      <w:r w:rsidR="000B70FA" w:rsidRPr="00AD277A">
        <w:t xml:space="preserve"> </w:t>
      </w:r>
    </w:p>
    <w:p w14:paraId="34784A3F" w14:textId="5B67A6E9" w:rsidR="001B49DB" w:rsidRDefault="00491E49" w:rsidP="00DA571E">
      <w:pPr>
        <w:suppressAutoHyphens w:val="0"/>
        <w:autoSpaceDE w:val="0"/>
        <w:autoSpaceDN w:val="0"/>
        <w:adjustRightInd w:val="0"/>
        <w:jc w:val="both"/>
      </w:pPr>
      <w:r w:rsidRPr="004404E8">
        <w:rPr>
          <w:b/>
          <w:bCs/>
        </w:rPr>
        <w:t>Aheru tee (0,309 km)</w:t>
      </w:r>
      <w:r w:rsidR="00515C18" w:rsidRPr="004404E8">
        <w:rPr>
          <w:b/>
          <w:bCs/>
        </w:rPr>
        <w:t xml:space="preserve"> </w:t>
      </w:r>
      <w:r w:rsidR="004404E8" w:rsidRPr="004404E8">
        <w:t>algab riigitee 23210 Laanemetsa-Koobassaare km 4,987 ristumiskohast ja lõpeb kvartali  KR079 eraldisel 20 tagasipööramise kohaga.</w:t>
      </w:r>
    </w:p>
    <w:p w14:paraId="64816350" w14:textId="7D1FA146" w:rsidR="0035533F" w:rsidRPr="00F35B0E" w:rsidRDefault="0035533F" w:rsidP="00DA571E">
      <w:pPr>
        <w:suppressAutoHyphens w:val="0"/>
        <w:autoSpaceDE w:val="0"/>
        <w:autoSpaceDN w:val="0"/>
        <w:adjustRightInd w:val="0"/>
        <w:jc w:val="both"/>
        <w:rPr>
          <w:highlight w:val="yellow"/>
        </w:rPr>
      </w:pPr>
      <w:r w:rsidRPr="0035533F">
        <w:t xml:space="preserve">Aheru tee äärde </w:t>
      </w:r>
      <w:r>
        <w:t>rajatakse</w:t>
      </w:r>
      <w:r w:rsidRPr="0035533F">
        <w:t xml:space="preserve"> uu</w:t>
      </w:r>
      <w:r>
        <w:t>ed</w:t>
      </w:r>
      <w:r w:rsidRPr="0035533F">
        <w:t xml:space="preserve"> nõvad nr 102, 103, 104, 105, 106 ja 107. Tee maa-alalt vee äravooluks on </w:t>
      </w:r>
      <w:r>
        <w:t>ette nähtud</w:t>
      </w:r>
      <w:r w:rsidRPr="0035533F">
        <w:t xml:space="preserve"> rajada äravoolunõva 101 ja teetruup T1, millega vesi on juhitud teest kirdesuunas, madalamal asuvasse nõkku. Nõvade sügavus on 0,4...0,5m, nõlvus 1:1,5 ja pealt</w:t>
      </w:r>
      <w:r w:rsidR="0021425D">
        <w:t xml:space="preserve"> </w:t>
      </w:r>
      <w:r w:rsidRPr="0035533F">
        <w:t>laius 1,2...1,5m.</w:t>
      </w:r>
    </w:p>
    <w:p w14:paraId="25C44485" w14:textId="00843F52" w:rsidR="00931471" w:rsidRPr="00F35B0E" w:rsidRDefault="00491E49" w:rsidP="002E7009">
      <w:pPr>
        <w:suppressAutoHyphens w:val="0"/>
        <w:autoSpaceDE w:val="0"/>
        <w:autoSpaceDN w:val="0"/>
        <w:adjustRightInd w:val="0"/>
        <w:jc w:val="both"/>
        <w:rPr>
          <w:highlight w:val="yellow"/>
        </w:rPr>
      </w:pPr>
      <w:r w:rsidRPr="00491E49">
        <w:t xml:space="preserve">Aheru </w:t>
      </w:r>
      <w:r w:rsidRPr="002E7009">
        <w:t>tee</w:t>
      </w:r>
      <w:r w:rsidR="00EB02F0" w:rsidRPr="002E7009">
        <w:t xml:space="preserve"> </w:t>
      </w:r>
      <w:r w:rsidR="002E7009" w:rsidRPr="002E7009">
        <w:t>uus truup</w:t>
      </w:r>
      <w:r w:rsidR="002E7009">
        <w:t xml:space="preserve"> T1 on ette nähtud ehitada plasttorudest läbimõõt 40 cm (pikkusega 9m). Plasttruubitorud peavad vastama ringjäikusele (rõngasjäikusele) SN8 , ISO 9969 ja olema seest </w:t>
      </w:r>
      <w:proofErr w:type="spellStart"/>
      <w:r w:rsidR="002E7009">
        <w:t>siledaseinalised</w:t>
      </w:r>
      <w:proofErr w:type="spellEnd"/>
      <w:r w:rsidR="002E7009">
        <w:t>. Väljast plasttorude lainelisus peab</w:t>
      </w:r>
      <w:r w:rsidR="003D5DD2">
        <w:t xml:space="preserve"> </w:t>
      </w:r>
      <w:r w:rsidR="002E7009">
        <w:t xml:space="preserve">vastama EN13476-1. Väljast </w:t>
      </w:r>
      <w:proofErr w:type="spellStart"/>
      <w:r w:rsidR="002E7009">
        <w:t>siledaseinalised</w:t>
      </w:r>
      <w:proofErr w:type="spellEnd"/>
      <w:r w:rsidR="002E7009">
        <w:t xml:space="preserve"> torud vajavad kontakt-filtratsiooni vähendamiseks toru ümber muldesse filtratsioonitõkke rajamist. Uute truupide vähim </w:t>
      </w:r>
      <w:proofErr w:type="spellStart"/>
      <w:r w:rsidR="002E7009">
        <w:t>pikikalle</w:t>
      </w:r>
      <w:proofErr w:type="spellEnd"/>
      <w:r w:rsidR="002E7009">
        <w:t xml:space="preserve"> on 1%. Truupide nõutav eluiga on 50 a. Truubi kohal peab muldkeha ja katendi kogupaksus olema vähemalt 0,5 m.</w:t>
      </w:r>
      <w:r w:rsidR="003D5DD2">
        <w:t xml:space="preserve"> </w:t>
      </w:r>
      <w:r w:rsidR="002E7009">
        <w:t xml:space="preserve">Teealuse truubi otsakud on ette nähtud ehitada </w:t>
      </w:r>
      <w:proofErr w:type="spellStart"/>
      <w:r w:rsidR="002E7009">
        <w:t>mattkergotsakud</w:t>
      </w:r>
      <w:proofErr w:type="spellEnd"/>
      <w:r w:rsidR="002E7009">
        <w:t xml:space="preserve"> (MAO).</w:t>
      </w:r>
    </w:p>
    <w:p w14:paraId="03176A81" w14:textId="14A20980" w:rsidR="00BA374C" w:rsidRPr="003C5AB6" w:rsidRDefault="009570C1" w:rsidP="00BA374C">
      <w:pPr>
        <w:suppressAutoHyphens w:val="0"/>
        <w:autoSpaceDE w:val="0"/>
        <w:autoSpaceDN w:val="0"/>
        <w:adjustRightInd w:val="0"/>
        <w:jc w:val="both"/>
      </w:pPr>
      <w:r w:rsidRPr="003C5AB6">
        <w:t>Aheru tee</w:t>
      </w:r>
      <w:r w:rsidR="00BA374C" w:rsidRPr="003C5AB6">
        <w:t xml:space="preserve">le </w:t>
      </w:r>
      <w:bookmarkStart w:id="1" w:name="_Hlk207366874"/>
      <w:r w:rsidR="00BA374C" w:rsidRPr="003C5AB6">
        <w:t xml:space="preserve">ehitatakse katend 4,5 - 10cm segu 0/32mm (Pos 6) - 20cm segu 0/63mm (Pos </w:t>
      </w:r>
      <w:r w:rsidR="000E6801" w:rsidRPr="003C5AB6">
        <w:t>4</w:t>
      </w:r>
      <w:r w:rsidR="00BA374C" w:rsidRPr="003C5AB6">
        <w:t xml:space="preserve">) - geotekstiil </w:t>
      </w:r>
      <w:r w:rsidR="00716EAC" w:rsidRPr="003C5AB6">
        <w:t xml:space="preserve">(Deklareeritud tõmbetugevus MD/CMD ≥20 </w:t>
      </w:r>
      <w:proofErr w:type="spellStart"/>
      <w:r w:rsidR="00716EAC" w:rsidRPr="003C5AB6">
        <w:t>kN</w:t>
      </w:r>
      <w:proofErr w:type="spellEnd"/>
      <w:r w:rsidR="00716EAC" w:rsidRPr="003C5AB6">
        <w:t>/m, 5,0 m lai, mittekootud)</w:t>
      </w:r>
      <w:r w:rsidR="00BA374C" w:rsidRPr="003C5AB6">
        <w:t xml:space="preserve">. Tee koguulatuses kasutatakse geotekstiili </w:t>
      </w:r>
      <w:r w:rsidR="00716EAC" w:rsidRPr="003C5AB6">
        <w:t xml:space="preserve">(Deklareeritud tõmbetugevus MD/CMD ≥20 </w:t>
      </w:r>
      <w:proofErr w:type="spellStart"/>
      <w:r w:rsidR="00716EAC" w:rsidRPr="003C5AB6">
        <w:t>kN</w:t>
      </w:r>
      <w:proofErr w:type="spellEnd"/>
      <w:r w:rsidR="00716EAC" w:rsidRPr="003C5AB6">
        <w:t>/m, 5,0 m lai, mittekootud)</w:t>
      </w:r>
      <w:r w:rsidR="00BA374C" w:rsidRPr="003C5AB6">
        <w:t xml:space="preserve">, et vältida pinnaste segunemist. </w:t>
      </w:r>
    </w:p>
    <w:p w14:paraId="345D937B" w14:textId="77777777" w:rsidR="00BA374C" w:rsidRPr="003C5AB6" w:rsidRDefault="00BA374C" w:rsidP="00BA374C">
      <w:pPr>
        <w:suppressAutoHyphens w:val="0"/>
        <w:autoSpaceDE w:val="0"/>
        <w:autoSpaceDN w:val="0"/>
        <w:adjustRightInd w:val="0"/>
        <w:jc w:val="both"/>
      </w:pPr>
      <w:r w:rsidRPr="003C5AB6">
        <w:t>Tee mulle töödeldakse profiili, planeeritakse 6 m laiuselt ning tihendatakse.</w:t>
      </w:r>
    </w:p>
    <w:bookmarkEnd w:id="1"/>
    <w:p w14:paraId="444A954E" w14:textId="7C101C13" w:rsidR="00BD1363" w:rsidRPr="0098782B" w:rsidRDefault="00BD1363" w:rsidP="00BD1363">
      <w:pPr>
        <w:suppressAutoHyphens w:val="0"/>
        <w:autoSpaceDE w:val="0"/>
        <w:autoSpaceDN w:val="0"/>
        <w:adjustRightInd w:val="0"/>
        <w:jc w:val="both"/>
      </w:pPr>
      <w:proofErr w:type="spellStart"/>
      <w:r w:rsidRPr="0098782B">
        <w:t>Mahasõidukohad</w:t>
      </w:r>
      <w:proofErr w:type="spellEnd"/>
      <w:r w:rsidRPr="0098782B">
        <w:t xml:space="preserve"> M</w:t>
      </w:r>
      <w:r w:rsidR="007E2FD6" w:rsidRPr="0098782B">
        <w:t>5</w:t>
      </w:r>
      <w:r w:rsidRPr="0098782B">
        <w:t xml:space="preserve"> </w:t>
      </w:r>
      <w:r w:rsidR="00EA7DE1" w:rsidRPr="0098782B">
        <w:t>(</w:t>
      </w:r>
      <w:r w:rsidR="007E2FD6" w:rsidRPr="0098782B">
        <w:t>4</w:t>
      </w:r>
      <w:r w:rsidR="00DA3B69" w:rsidRPr="0098782B">
        <w:t xml:space="preserve"> tk</w:t>
      </w:r>
      <w:r w:rsidR="00EA7DE1" w:rsidRPr="0098782B">
        <w:t>) rajatakse</w:t>
      </w:r>
      <w:r w:rsidRPr="0098782B">
        <w:t xml:space="preserve"> </w:t>
      </w:r>
      <w:r w:rsidR="00BD7951" w:rsidRPr="0098782B">
        <w:t>5</w:t>
      </w:r>
      <w:r w:rsidRPr="0098782B">
        <w:t xml:space="preserve"> meetri pikkused, 4,</w:t>
      </w:r>
      <w:r w:rsidR="00AC64C9" w:rsidRPr="0098782B">
        <w:t>0</w:t>
      </w:r>
      <w:r w:rsidRPr="0098782B">
        <w:t xml:space="preserve"> meetrit laiused ja pöörderaadiusega </w:t>
      </w:r>
      <w:r w:rsidR="00AC64C9" w:rsidRPr="0098782B">
        <w:t>5</w:t>
      </w:r>
      <w:r w:rsidRPr="0098782B">
        <w:t xml:space="preserve"> meetrit. </w:t>
      </w:r>
    </w:p>
    <w:p w14:paraId="6E63C9A7" w14:textId="73B77807" w:rsidR="0092168F" w:rsidRPr="0098782B" w:rsidRDefault="009570C1" w:rsidP="00BA374C">
      <w:pPr>
        <w:suppressAutoHyphens w:val="0"/>
        <w:autoSpaceDE w:val="0"/>
        <w:autoSpaceDN w:val="0"/>
        <w:adjustRightInd w:val="0"/>
        <w:jc w:val="both"/>
      </w:pPr>
      <w:bookmarkStart w:id="2" w:name="_Hlk207367557"/>
      <w:r w:rsidRPr="0098782B">
        <w:t>Aheru tee</w:t>
      </w:r>
      <w:r w:rsidR="00BA374C" w:rsidRPr="0098782B">
        <w:t xml:space="preserve"> lõppu ehitatakse T-kujuline tagasipööramis</w:t>
      </w:r>
      <w:r w:rsidR="00BE48E0" w:rsidRPr="0098782B">
        <w:t>e</w:t>
      </w:r>
      <w:r w:rsidR="00BA374C" w:rsidRPr="0098782B">
        <w:t xml:space="preserve">koht TP-T </w:t>
      </w:r>
      <w:r w:rsidR="0098782B" w:rsidRPr="0098782B">
        <w:t>(A=4,5m, L=20m; 50m, R=17,75m)</w:t>
      </w:r>
      <w:r w:rsidR="0092168F" w:rsidRPr="0098782B">
        <w:t>.</w:t>
      </w:r>
      <w:r w:rsidR="00BA374C" w:rsidRPr="0098782B">
        <w:t xml:space="preserve"> </w:t>
      </w:r>
    </w:p>
    <w:p w14:paraId="36CE9852" w14:textId="25F35BED" w:rsidR="00BA374C" w:rsidRPr="0098782B" w:rsidRDefault="004C25CF" w:rsidP="00BA374C">
      <w:pPr>
        <w:suppressAutoHyphens w:val="0"/>
        <w:autoSpaceDE w:val="0"/>
        <w:autoSpaceDN w:val="0"/>
        <w:adjustRightInd w:val="0"/>
        <w:jc w:val="both"/>
      </w:pPr>
      <w:r w:rsidRPr="0098782B">
        <w:t xml:space="preserve">Teede rajatised ehitatakse </w:t>
      </w:r>
      <w:r w:rsidR="00BA374C" w:rsidRPr="0098782B">
        <w:t xml:space="preserve">kulumiskihiga 10cm segu 0/32 (Pos 6) 20cm kruusalusel segu 0/63mm (Pos </w:t>
      </w:r>
      <w:r w:rsidR="000E6801" w:rsidRPr="0098782B">
        <w:t>4</w:t>
      </w:r>
      <w:r w:rsidR="00BA374C" w:rsidRPr="0098782B">
        <w:t xml:space="preserve">) </w:t>
      </w:r>
      <w:bookmarkStart w:id="3" w:name="_Hlk207365877"/>
      <w:r w:rsidR="00BA374C" w:rsidRPr="0098782B">
        <w:t xml:space="preserve">geotekstiilil </w:t>
      </w:r>
      <w:r w:rsidR="00716EAC" w:rsidRPr="0098782B">
        <w:t xml:space="preserve">(Deklareeritud tõmbetugevus MD/CMD ≥20 </w:t>
      </w:r>
      <w:proofErr w:type="spellStart"/>
      <w:r w:rsidR="00716EAC" w:rsidRPr="0098782B">
        <w:t>kN</w:t>
      </w:r>
      <w:proofErr w:type="spellEnd"/>
      <w:r w:rsidR="00716EAC" w:rsidRPr="0098782B">
        <w:t>/m, 5,0 m lai, mittekootud)</w:t>
      </w:r>
      <w:bookmarkEnd w:id="3"/>
      <w:r w:rsidR="00BA374C" w:rsidRPr="0098782B">
        <w:t xml:space="preserve">. </w:t>
      </w:r>
      <w:r w:rsidR="000B0FD2" w:rsidRPr="0098782B">
        <w:t>Teede rajatiste muldkeha ehitatakse kraavidest saadud sobivast pinnasest.</w:t>
      </w:r>
      <w:r w:rsidR="004409FD" w:rsidRPr="0098782B">
        <w:t xml:space="preserve"> </w:t>
      </w:r>
      <w:proofErr w:type="spellStart"/>
      <w:r w:rsidR="004409FD" w:rsidRPr="0098782B">
        <w:t>Mahasõidukohad</w:t>
      </w:r>
      <w:proofErr w:type="spellEnd"/>
      <w:r w:rsidR="004409FD" w:rsidRPr="0098782B">
        <w:t xml:space="preserve"> ja tagasipööramisekohad ehitatakse põikkaldega 4%.</w:t>
      </w:r>
    </w:p>
    <w:bookmarkEnd w:id="2"/>
    <w:p w14:paraId="6FEDD655" w14:textId="5070944A" w:rsidR="00330F5E" w:rsidRPr="00227ED2" w:rsidRDefault="00330F5E" w:rsidP="001F3B59">
      <w:pPr>
        <w:suppressAutoHyphens w:val="0"/>
        <w:autoSpaceDE w:val="0"/>
        <w:autoSpaceDN w:val="0"/>
        <w:adjustRightInd w:val="0"/>
        <w:jc w:val="both"/>
      </w:pPr>
      <w:proofErr w:type="spellStart"/>
      <w:r w:rsidRPr="009755C0">
        <w:t>Mahasõit</w:t>
      </w:r>
      <w:proofErr w:type="spellEnd"/>
      <w:r w:rsidRPr="009755C0">
        <w:t xml:space="preserve"> riigiteelt </w:t>
      </w:r>
      <w:r w:rsidR="00801846" w:rsidRPr="009755C0">
        <w:t xml:space="preserve">23210 Laanemetsa – Koobassaare km 4,987 ja Aheru </w:t>
      </w:r>
      <w:r w:rsidRPr="009755C0">
        <w:t xml:space="preserve">teele </w:t>
      </w:r>
      <w:r w:rsidR="007A1DB5" w:rsidRPr="009755C0">
        <w:t>ehitatakse vastavalt Teelahendus OÜ poolt koostatud "</w:t>
      </w:r>
      <w:r w:rsidR="001F3B59" w:rsidRPr="009755C0">
        <w:t>Valga maakond,</w:t>
      </w:r>
      <w:r w:rsidR="00801846" w:rsidRPr="009755C0">
        <w:t xml:space="preserve"> </w:t>
      </w:r>
      <w:r w:rsidR="001F3B59" w:rsidRPr="009755C0">
        <w:t>Valga vald, Laanemetsa küla,</w:t>
      </w:r>
      <w:r w:rsidR="00801846" w:rsidRPr="009755C0">
        <w:t xml:space="preserve"> </w:t>
      </w:r>
      <w:r w:rsidR="001F3B59" w:rsidRPr="009755C0">
        <w:t xml:space="preserve">riigitee 23210 Laanemetsa </w:t>
      </w:r>
      <w:r w:rsidR="00801846" w:rsidRPr="009755C0">
        <w:t>–</w:t>
      </w:r>
      <w:r w:rsidR="001F3B59" w:rsidRPr="009755C0">
        <w:t xml:space="preserve"> Koobassaare</w:t>
      </w:r>
      <w:r w:rsidR="00801846" w:rsidRPr="009755C0">
        <w:t xml:space="preserve"> </w:t>
      </w:r>
      <w:r w:rsidR="001F3B59" w:rsidRPr="009755C0">
        <w:t>km 4,987 ja Aheru tee</w:t>
      </w:r>
      <w:r w:rsidR="007A1DB5" w:rsidRPr="009755C0">
        <w:t xml:space="preserve"> ristumiskoha </w:t>
      </w:r>
      <w:r w:rsidR="007A1DB5" w:rsidRPr="00227ED2">
        <w:t>rekonstrueerimise PÕHIPROJEKT (töö nr. PP-23-</w:t>
      </w:r>
      <w:r w:rsidR="00801846" w:rsidRPr="00227ED2">
        <w:t>1</w:t>
      </w:r>
      <w:r w:rsidR="007A1DB5" w:rsidRPr="00227ED2">
        <w:t>2</w:t>
      </w:r>
      <w:r w:rsidR="00801846" w:rsidRPr="00227ED2">
        <w:t>/2</w:t>
      </w:r>
      <w:r w:rsidR="007A1DB5" w:rsidRPr="00227ED2">
        <w:t>)" alusel.</w:t>
      </w:r>
    </w:p>
    <w:p w14:paraId="04056778" w14:textId="21B8D2C6" w:rsidR="00263499" w:rsidRPr="00227ED2" w:rsidRDefault="00F4711D" w:rsidP="0060210B">
      <w:pPr>
        <w:suppressAutoHyphens w:val="0"/>
        <w:autoSpaceDE w:val="0"/>
        <w:autoSpaceDN w:val="0"/>
        <w:adjustRightInd w:val="0"/>
        <w:jc w:val="both"/>
      </w:pPr>
      <w:r w:rsidRPr="00227ED2">
        <w:t xml:space="preserve">Uus </w:t>
      </w:r>
      <w:proofErr w:type="spellStart"/>
      <w:r w:rsidRPr="00227ED2">
        <w:t>mahasõit</w:t>
      </w:r>
      <w:proofErr w:type="spellEnd"/>
      <w:r w:rsidRPr="00227ED2">
        <w:t xml:space="preserve"> ehitatakse riigitee nr </w:t>
      </w:r>
      <w:r w:rsidR="00C758F9" w:rsidRPr="00227ED2">
        <w:t>23210 Laanemetsa – Koobassaare km 4,987</w:t>
      </w:r>
      <w:r w:rsidRPr="00227ED2">
        <w:t xml:space="preserve"> kohale riigiteega </w:t>
      </w:r>
      <w:r w:rsidR="00C758F9" w:rsidRPr="00227ED2">
        <w:t>9</w:t>
      </w:r>
      <w:r w:rsidRPr="00227ED2">
        <w:t xml:space="preserve">0° all. </w:t>
      </w:r>
      <w:proofErr w:type="spellStart"/>
      <w:r w:rsidRPr="00227ED2">
        <w:t>Mahasõidukoha</w:t>
      </w:r>
      <w:proofErr w:type="spellEnd"/>
      <w:r w:rsidRPr="00227ED2">
        <w:t xml:space="preserve"> ümber on ca </w:t>
      </w:r>
      <w:r w:rsidR="00F60E2A" w:rsidRPr="00227ED2">
        <w:t>15 cm paksune huumuskiht ja aluspinnaseks on liivpinnas. Teepeenrad on rohtunud. Olemasolevad truubid ja teekraavid (nõvad) ristumiskohas puuduvad. Olemasolevad tehnovõrgud ristumiskohal puuduvad.</w:t>
      </w:r>
      <w:r w:rsidRPr="00227ED2">
        <w:t xml:space="preserve"> </w:t>
      </w:r>
      <w:r w:rsidR="00330F5E" w:rsidRPr="00227ED2">
        <w:t xml:space="preserve">Ristumiskohtade </w:t>
      </w:r>
      <w:proofErr w:type="spellStart"/>
      <w:r w:rsidR="00330F5E" w:rsidRPr="00227ED2">
        <w:t>pikikalle</w:t>
      </w:r>
      <w:proofErr w:type="spellEnd"/>
      <w:r w:rsidR="00330F5E" w:rsidRPr="00227ED2">
        <w:t xml:space="preserve"> </w:t>
      </w:r>
      <w:r w:rsidR="006D7950" w:rsidRPr="00227ED2">
        <w:t>Aheru</w:t>
      </w:r>
      <w:r w:rsidR="00FF6151" w:rsidRPr="00227ED2">
        <w:t xml:space="preserve"> teel on 1,5%</w:t>
      </w:r>
      <w:r w:rsidR="00330F5E" w:rsidRPr="00227ED2">
        <w:t xml:space="preserve">. </w:t>
      </w:r>
      <w:r w:rsidR="0060210B" w:rsidRPr="00227ED2">
        <w:t>Juurdepääsuteele on ettenähtud 3,0%-</w:t>
      </w:r>
      <w:proofErr w:type="spellStart"/>
      <w:r w:rsidR="0060210B" w:rsidRPr="00227ED2">
        <w:t>ne</w:t>
      </w:r>
      <w:proofErr w:type="spellEnd"/>
      <w:r w:rsidR="0060210B" w:rsidRPr="00227ED2">
        <w:t xml:space="preserve"> kahepoolse põikkaldega kruuskate.</w:t>
      </w:r>
      <w:r w:rsidR="00E6300C" w:rsidRPr="00227ED2">
        <w:t xml:space="preserve"> </w:t>
      </w:r>
    </w:p>
    <w:p w14:paraId="1244734B" w14:textId="49215A2E" w:rsidR="00330F5E" w:rsidRPr="00227ED2" w:rsidRDefault="00330F5E" w:rsidP="00F4711D">
      <w:pPr>
        <w:suppressAutoHyphens w:val="0"/>
        <w:autoSpaceDE w:val="0"/>
        <w:autoSpaceDN w:val="0"/>
        <w:adjustRightInd w:val="0"/>
        <w:jc w:val="both"/>
      </w:pPr>
      <w:proofErr w:type="spellStart"/>
      <w:r w:rsidRPr="00227ED2">
        <w:t>Mahasõidu</w:t>
      </w:r>
      <w:proofErr w:type="spellEnd"/>
      <w:r w:rsidRPr="00227ED2">
        <w:t xml:space="preserve"> katend rajatakse </w:t>
      </w:r>
      <w:r w:rsidR="00B12BC8">
        <w:t>kruus</w:t>
      </w:r>
      <w:r w:rsidRPr="00227ED2">
        <w:t>kattega järgmiselt:</w:t>
      </w:r>
    </w:p>
    <w:p w14:paraId="6707B3D3" w14:textId="12C249E9" w:rsidR="00330F5E" w:rsidRPr="00227ED2" w:rsidRDefault="006B49D8" w:rsidP="00227ED2">
      <w:pPr>
        <w:pStyle w:val="Loendilik"/>
        <w:numPr>
          <w:ilvl w:val="0"/>
          <w:numId w:val="12"/>
        </w:numPr>
        <w:tabs>
          <w:tab w:val="left" w:pos="284"/>
        </w:tabs>
        <w:suppressAutoHyphens w:val="0"/>
        <w:autoSpaceDE w:val="0"/>
        <w:autoSpaceDN w:val="0"/>
        <w:adjustRightInd w:val="0"/>
        <w:ind w:left="0" w:firstLine="0"/>
        <w:jc w:val="both"/>
      </w:pPr>
      <w:r w:rsidRPr="00227ED2">
        <w:t>Purustatud kruus (</w:t>
      </w:r>
      <w:r w:rsidR="008F6FDF" w:rsidRPr="00227ED2">
        <w:t>segu 0/32mm (Pos 6)</w:t>
      </w:r>
      <w:r w:rsidRPr="00227ED2">
        <w:t>)</w:t>
      </w:r>
      <w:r w:rsidR="00330F5E" w:rsidRPr="00227ED2">
        <w:tab/>
      </w:r>
      <w:r w:rsidR="00330F5E" w:rsidRPr="00227ED2">
        <w:tab/>
      </w:r>
      <w:r w:rsidR="00330F5E" w:rsidRPr="00227ED2">
        <w:tab/>
      </w:r>
      <w:r w:rsidR="00330F5E" w:rsidRPr="00227ED2">
        <w:tab/>
      </w:r>
      <w:r w:rsidR="00330F5E" w:rsidRPr="00227ED2">
        <w:tab/>
      </w:r>
      <w:r w:rsidR="00227ED2">
        <w:tab/>
      </w:r>
      <w:r w:rsidR="00330F5E" w:rsidRPr="00227ED2">
        <w:t>h=</w:t>
      </w:r>
      <w:r w:rsidRPr="00227ED2">
        <w:t>10</w:t>
      </w:r>
      <w:r w:rsidR="00330F5E" w:rsidRPr="00227ED2">
        <w:t>cm</w:t>
      </w:r>
    </w:p>
    <w:p w14:paraId="2D8A8C9B" w14:textId="047C2BA9" w:rsidR="00330F5E" w:rsidRPr="00227ED2" w:rsidRDefault="008F6FDF" w:rsidP="00227ED2">
      <w:pPr>
        <w:pStyle w:val="Loendilik"/>
        <w:numPr>
          <w:ilvl w:val="0"/>
          <w:numId w:val="12"/>
        </w:numPr>
        <w:tabs>
          <w:tab w:val="left" w:pos="284"/>
        </w:tabs>
        <w:suppressAutoHyphens w:val="0"/>
        <w:autoSpaceDE w:val="0"/>
        <w:autoSpaceDN w:val="0"/>
        <w:adjustRightInd w:val="0"/>
        <w:ind w:left="0" w:firstLine="0"/>
        <w:jc w:val="both"/>
      </w:pPr>
      <w:r w:rsidRPr="00227ED2">
        <w:t xml:space="preserve">Sorteeritud kruus </w:t>
      </w:r>
      <w:r w:rsidR="0011584D" w:rsidRPr="00227ED2">
        <w:t>(segu 0/63mm (Pos 4)</w:t>
      </w:r>
      <w:r w:rsidRPr="00227ED2">
        <w:t xml:space="preserve">, </w:t>
      </w:r>
      <w:proofErr w:type="spellStart"/>
      <w:r w:rsidR="0011584D" w:rsidRPr="00227ED2">
        <w:t>dreenivus</w:t>
      </w:r>
      <w:proofErr w:type="spellEnd"/>
      <w:r w:rsidR="0011584D" w:rsidRPr="00227ED2">
        <w:t xml:space="preserve"> minimaalselt 1m/</w:t>
      </w:r>
      <w:proofErr w:type="spellStart"/>
      <w:r w:rsidR="0011584D" w:rsidRPr="00227ED2">
        <w:t>ööp</w:t>
      </w:r>
      <w:proofErr w:type="spellEnd"/>
      <w:r w:rsidR="0011584D" w:rsidRPr="00227ED2">
        <w:t>)</w:t>
      </w:r>
      <w:r w:rsidRPr="00227ED2">
        <w:tab/>
      </w:r>
      <w:r w:rsidR="00330F5E" w:rsidRPr="00227ED2">
        <w:t>h=20cm</w:t>
      </w:r>
    </w:p>
    <w:p w14:paraId="3740DFD0" w14:textId="48B45B3D" w:rsidR="00330F5E" w:rsidRPr="00227ED2" w:rsidRDefault="00307851" w:rsidP="00227ED2">
      <w:pPr>
        <w:pStyle w:val="Loendilik"/>
        <w:numPr>
          <w:ilvl w:val="0"/>
          <w:numId w:val="12"/>
        </w:numPr>
        <w:tabs>
          <w:tab w:val="left" w:pos="284"/>
        </w:tabs>
        <w:suppressAutoHyphens w:val="0"/>
        <w:autoSpaceDE w:val="0"/>
        <w:autoSpaceDN w:val="0"/>
        <w:adjustRightInd w:val="0"/>
        <w:ind w:left="0" w:firstLine="0"/>
        <w:jc w:val="both"/>
      </w:pPr>
      <w:r w:rsidRPr="00227ED2">
        <w:t xml:space="preserve">Geotekstiilil (Deklareeritud tõmbetugevus MD/CMD ≥20 </w:t>
      </w:r>
      <w:proofErr w:type="spellStart"/>
      <w:r w:rsidRPr="00227ED2">
        <w:t>kN</w:t>
      </w:r>
      <w:proofErr w:type="spellEnd"/>
      <w:r w:rsidRPr="00227ED2">
        <w:t>/m, 5,0 m lai, mittekootud)</w:t>
      </w:r>
    </w:p>
    <w:p w14:paraId="4ED70FAB" w14:textId="429A290A" w:rsidR="00330F5E" w:rsidRPr="00227ED2" w:rsidRDefault="00D118E1" w:rsidP="00227ED2">
      <w:pPr>
        <w:pStyle w:val="Loendilik"/>
        <w:numPr>
          <w:ilvl w:val="0"/>
          <w:numId w:val="12"/>
        </w:numPr>
        <w:tabs>
          <w:tab w:val="left" w:pos="284"/>
        </w:tabs>
        <w:suppressAutoHyphens w:val="0"/>
        <w:autoSpaceDE w:val="0"/>
        <w:autoSpaceDN w:val="0"/>
        <w:adjustRightInd w:val="0"/>
        <w:ind w:left="0" w:firstLine="0"/>
        <w:jc w:val="both"/>
      </w:pPr>
      <w:r w:rsidRPr="00227ED2">
        <w:lastRenderedPageBreak/>
        <w:t>Täitepinnas (</w:t>
      </w:r>
      <w:proofErr w:type="spellStart"/>
      <w:r w:rsidRPr="00227ED2">
        <w:t>dreenivus</w:t>
      </w:r>
      <w:proofErr w:type="spellEnd"/>
      <w:r w:rsidRPr="00227ED2">
        <w:t xml:space="preserve"> minimaalselt 0,5m/</w:t>
      </w:r>
      <w:proofErr w:type="spellStart"/>
      <w:r w:rsidRPr="00227ED2">
        <w:t>ööp</w:t>
      </w:r>
      <w:proofErr w:type="spellEnd"/>
      <w:r w:rsidRPr="00227ED2">
        <w:t>)</w:t>
      </w:r>
      <w:r w:rsidR="00330F5E" w:rsidRPr="00227ED2">
        <w:tab/>
      </w:r>
      <w:r w:rsidR="00330F5E" w:rsidRPr="00227ED2">
        <w:tab/>
      </w:r>
      <w:r w:rsidR="00330F5E" w:rsidRPr="00227ED2">
        <w:tab/>
      </w:r>
      <w:r w:rsidR="00330F5E" w:rsidRPr="00227ED2">
        <w:tab/>
      </w:r>
      <w:r w:rsidR="00227ED2">
        <w:tab/>
      </w:r>
      <w:r w:rsidRPr="00227ED2">
        <w:t>vajadusel</w:t>
      </w:r>
    </w:p>
    <w:p w14:paraId="0E655025" w14:textId="2E1D2B37" w:rsidR="00330F5E" w:rsidRPr="00227ED2" w:rsidRDefault="00330F5E" w:rsidP="00227ED2">
      <w:pPr>
        <w:pStyle w:val="Loendilik"/>
        <w:numPr>
          <w:ilvl w:val="0"/>
          <w:numId w:val="12"/>
        </w:numPr>
        <w:tabs>
          <w:tab w:val="left" w:pos="284"/>
        </w:tabs>
        <w:suppressAutoHyphens w:val="0"/>
        <w:autoSpaceDE w:val="0"/>
        <w:autoSpaceDN w:val="0"/>
        <w:adjustRightInd w:val="0"/>
        <w:ind w:left="0" w:firstLine="0"/>
        <w:jc w:val="both"/>
      </w:pPr>
      <w:r w:rsidRPr="00227ED2">
        <w:t>Aluspinnas</w:t>
      </w:r>
      <w:r w:rsidR="00B12BC8">
        <w:t xml:space="preserve"> - liiv</w:t>
      </w:r>
    </w:p>
    <w:p w14:paraId="5CF715FD" w14:textId="74940D91" w:rsidR="00330F5E" w:rsidRPr="00227ED2" w:rsidRDefault="00F1146D" w:rsidP="00330F5E">
      <w:pPr>
        <w:suppressAutoHyphens w:val="0"/>
        <w:autoSpaceDE w:val="0"/>
        <w:autoSpaceDN w:val="0"/>
        <w:adjustRightInd w:val="0"/>
        <w:jc w:val="both"/>
      </w:pPr>
      <w:r w:rsidRPr="00227ED2">
        <w:t>T</w:t>
      </w:r>
      <w:r w:rsidR="00330F5E" w:rsidRPr="00227ED2">
        <w:t xml:space="preserve">ee ristumiskohal olemasolevad kraavid </w:t>
      </w:r>
      <w:r w:rsidR="00382820" w:rsidRPr="00227ED2">
        <w:t xml:space="preserve">ja truubid </w:t>
      </w:r>
      <w:r w:rsidR="00330F5E" w:rsidRPr="00227ED2">
        <w:t xml:space="preserve">puuduvad. </w:t>
      </w:r>
      <w:r w:rsidR="006E115F" w:rsidRPr="00227ED2">
        <w:t>Uued nõvad</w:t>
      </w:r>
      <w:r w:rsidR="00330F5E" w:rsidRPr="00227ED2">
        <w:t xml:space="preserve"> tuleb </w:t>
      </w:r>
      <w:r w:rsidR="00227ED2" w:rsidRPr="00227ED2">
        <w:t>kaevata</w:t>
      </w:r>
      <w:r w:rsidR="00330F5E" w:rsidRPr="00227ED2">
        <w:t xml:space="preserve"> vastavalt plaanilahenduses näidatud ulatuses. </w:t>
      </w:r>
    </w:p>
    <w:p w14:paraId="7CBF5248" w14:textId="607C844A" w:rsidR="00515C18" w:rsidRDefault="00445648" w:rsidP="00DA571E">
      <w:pPr>
        <w:suppressAutoHyphens w:val="0"/>
        <w:autoSpaceDE w:val="0"/>
        <w:autoSpaceDN w:val="0"/>
        <w:adjustRightInd w:val="0"/>
        <w:jc w:val="both"/>
      </w:pPr>
      <w:r w:rsidRPr="00445648">
        <w:rPr>
          <w:b/>
          <w:bCs/>
        </w:rPr>
        <w:t xml:space="preserve">Haugjärve </w:t>
      </w:r>
      <w:r w:rsidRPr="00C95A40">
        <w:rPr>
          <w:b/>
          <w:bCs/>
        </w:rPr>
        <w:t>metsatee (1,132 km)</w:t>
      </w:r>
      <w:r w:rsidR="000B0721" w:rsidRPr="00C95A40">
        <w:t xml:space="preserve"> </w:t>
      </w:r>
      <w:r w:rsidR="00C95A40" w:rsidRPr="00C95A40">
        <w:t>algab riigitee 23210 Laanemetsa-Koobassaare km 4,6 ristumiskohast ja lõpeb kvartali  KR098 ja KR099 vahelisel sihil tagasipööramise kohaga.</w:t>
      </w:r>
    </w:p>
    <w:p w14:paraId="13E45FBC" w14:textId="24DD9319" w:rsidR="00BD5B27" w:rsidRPr="00C95A40" w:rsidRDefault="00BD5B27" w:rsidP="00DA571E">
      <w:pPr>
        <w:suppressAutoHyphens w:val="0"/>
        <w:autoSpaceDE w:val="0"/>
        <w:autoSpaceDN w:val="0"/>
        <w:adjustRightInd w:val="0"/>
        <w:jc w:val="both"/>
      </w:pPr>
      <w:r w:rsidRPr="00BD5B27">
        <w:t xml:space="preserve">Haugjärve tee äärde on </w:t>
      </w:r>
      <w:r>
        <w:t>ette nähtud</w:t>
      </w:r>
      <w:r w:rsidRPr="00BD5B27">
        <w:t xml:space="preserve"> uute nõvade nr 202, 203, 204, 205, 206, 207, 208, 209, 210, 211, 212, 213, 214, 215, 216, 217, 218, 220 ja 221 ning teekraavide nr 222 ja 223 rajamine. Tee maa-alalt vee äravooluks puhastada kraav 201 ja rajada äravoolukraav 219,  mis on suunatud teest kagusuunas, olemasolevasse kraavi.</w:t>
      </w:r>
    </w:p>
    <w:p w14:paraId="4B78C322" w14:textId="53317E5A" w:rsidR="00852113" w:rsidRDefault="00445648" w:rsidP="00743020">
      <w:pPr>
        <w:suppressAutoHyphens w:val="0"/>
        <w:autoSpaceDE w:val="0"/>
        <w:autoSpaceDN w:val="0"/>
        <w:adjustRightInd w:val="0"/>
        <w:jc w:val="both"/>
      </w:pPr>
      <w:r w:rsidRPr="00EA784A">
        <w:t>Haugjärve metsatee</w:t>
      </w:r>
      <w:r w:rsidR="001F65F0" w:rsidRPr="00EA784A">
        <w:t xml:space="preserve">l </w:t>
      </w:r>
      <w:r w:rsidR="00DB58F6" w:rsidRPr="00EA784A">
        <w:t xml:space="preserve">rajatakse uued teealused truubid T2, T3, T4 ja T5, </w:t>
      </w:r>
      <w:r w:rsidR="00EA784A" w:rsidRPr="00EA784A">
        <w:t xml:space="preserve">mis </w:t>
      </w:r>
      <w:r w:rsidR="00DB58F6" w:rsidRPr="00EA784A">
        <w:t xml:space="preserve">on ette nähtud ehitada plasttorudest läbimõõt 40 cm (pikkusega 9m). Truup T5 </w:t>
      </w:r>
      <w:r w:rsidR="00EA784A" w:rsidRPr="00EA784A">
        <w:t>rajatakse</w:t>
      </w:r>
      <w:r w:rsidR="00DB58F6" w:rsidRPr="00EA784A">
        <w:t xml:space="preserve"> riigitee ristumiskoha</w:t>
      </w:r>
      <w:r w:rsidR="00EA784A" w:rsidRPr="00EA784A">
        <w:t>le</w:t>
      </w:r>
      <w:r w:rsidR="001F65F0" w:rsidRPr="00EA784A">
        <w:t>.</w:t>
      </w:r>
      <w:r w:rsidR="00852113" w:rsidRPr="00852113">
        <w:t xml:space="preserve"> Truupide otsakud on ette nähtud ehitada </w:t>
      </w:r>
      <w:proofErr w:type="spellStart"/>
      <w:r w:rsidR="00852113" w:rsidRPr="00852113">
        <w:t>mattkergotsakud</w:t>
      </w:r>
      <w:proofErr w:type="spellEnd"/>
      <w:r w:rsidR="00852113" w:rsidRPr="00852113">
        <w:t xml:space="preserve"> (MAO).</w:t>
      </w:r>
    </w:p>
    <w:p w14:paraId="677F6552" w14:textId="7658E5E7" w:rsidR="00743020" w:rsidRPr="005C6ABA" w:rsidRDefault="00445648" w:rsidP="00743020">
      <w:pPr>
        <w:suppressAutoHyphens w:val="0"/>
        <w:autoSpaceDE w:val="0"/>
        <w:autoSpaceDN w:val="0"/>
        <w:adjustRightInd w:val="0"/>
        <w:jc w:val="both"/>
      </w:pPr>
      <w:r w:rsidRPr="005C6ABA">
        <w:t>Haugjärve metsatee</w:t>
      </w:r>
      <w:r w:rsidR="00B2041E" w:rsidRPr="005C6ABA">
        <w:t xml:space="preserve">le </w:t>
      </w:r>
      <w:r w:rsidR="00743020" w:rsidRPr="005C6ABA">
        <w:t xml:space="preserve">ehitatakse katend 4,5 - 10cm segu 0/32mm (Pos 6) - 20cm segu 0/63mm (Pos 4) - geotekstiil (Deklareeritud tõmbetugevus MD/CMD ≥20 </w:t>
      </w:r>
      <w:proofErr w:type="spellStart"/>
      <w:r w:rsidR="00743020" w:rsidRPr="005C6ABA">
        <w:t>kN</w:t>
      </w:r>
      <w:proofErr w:type="spellEnd"/>
      <w:r w:rsidR="00743020" w:rsidRPr="005C6ABA">
        <w:t xml:space="preserve">/m, 5,0 m lai, mittekootud). Tee koguulatuses kasutatakse geotekstiili (Deklareeritud tõmbetugevus MD/CMD ≥20 </w:t>
      </w:r>
      <w:proofErr w:type="spellStart"/>
      <w:r w:rsidR="00743020" w:rsidRPr="005C6ABA">
        <w:t>kN</w:t>
      </w:r>
      <w:proofErr w:type="spellEnd"/>
      <w:r w:rsidR="00743020" w:rsidRPr="005C6ABA">
        <w:t xml:space="preserve">/m, 5,0 m lai, mittekootud), et vältida pinnaste segunemist. </w:t>
      </w:r>
    </w:p>
    <w:p w14:paraId="1D5EF2D4" w14:textId="77777777" w:rsidR="00743020" w:rsidRPr="007F19EE" w:rsidRDefault="00743020" w:rsidP="00743020">
      <w:pPr>
        <w:suppressAutoHyphens w:val="0"/>
        <w:autoSpaceDE w:val="0"/>
        <w:autoSpaceDN w:val="0"/>
        <w:adjustRightInd w:val="0"/>
        <w:jc w:val="both"/>
      </w:pPr>
      <w:r w:rsidRPr="007F19EE">
        <w:t>Tee mulle töödeldakse profiili, planeeritakse 6 m laiuselt ning tihendatakse.</w:t>
      </w:r>
    </w:p>
    <w:p w14:paraId="742EE6D1" w14:textId="2346C2F6" w:rsidR="00B2041E" w:rsidRPr="007F19EE" w:rsidRDefault="00542509" w:rsidP="00B2041E">
      <w:pPr>
        <w:suppressAutoHyphens w:val="0"/>
        <w:autoSpaceDE w:val="0"/>
        <w:autoSpaceDN w:val="0"/>
        <w:adjustRightInd w:val="0"/>
        <w:jc w:val="both"/>
      </w:pPr>
      <w:proofErr w:type="spellStart"/>
      <w:r w:rsidRPr="007F19EE">
        <w:t>Mahasõidukoh</w:t>
      </w:r>
      <w:r w:rsidR="006C3BCE" w:rsidRPr="007F19EE">
        <w:t>ad</w:t>
      </w:r>
      <w:proofErr w:type="spellEnd"/>
      <w:r w:rsidRPr="007F19EE">
        <w:t xml:space="preserve"> M</w:t>
      </w:r>
      <w:r w:rsidR="005C6ABA" w:rsidRPr="007F19EE">
        <w:t>5</w:t>
      </w:r>
      <w:r w:rsidR="006C3BCE" w:rsidRPr="007F19EE">
        <w:t xml:space="preserve"> (7 tk)</w:t>
      </w:r>
      <w:r w:rsidRPr="007F19EE">
        <w:t xml:space="preserve"> rajatakse </w:t>
      </w:r>
      <w:r w:rsidR="006C3BCE" w:rsidRPr="007F19EE">
        <w:t>5</w:t>
      </w:r>
      <w:r w:rsidRPr="007F19EE">
        <w:t xml:space="preserve"> meetri pikkune, 4,</w:t>
      </w:r>
      <w:r w:rsidR="006C3BCE" w:rsidRPr="007F19EE">
        <w:t>0</w:t>
      </w:r>
      <w:r w:rsidRPr="007F19EE">
        <w:t xml:space="preserve"> meetrit laiune ja pöörderaadiusega </w:t>
      </w:r>
      <w:r w:rsidR="006C3BCE" w:rsidRPr="007F19EE">
        <w:t>5</w:t>
      </w:r>
      <w:r w:rsidRPr="007F19EE">
        <w:t xml:space="preserve"> meetrit. </w:t>
      </w:r>
      <w:proofErr w:type="spellStart"/>
      <w:r w:rsidRPr="007F19EE">
        <w:t>Mahasõidukohad</w:t>
      </w:r>
      <w:proofErr w:type="spellEnd"/>
      <w:r w:rsidRPr="007F19EE">
        <w:t xml:space="preserve"> M3 (</w:t>
      </w:r>
      <w:r w:rsidR="00400F74" w:rsidRPr="007F19EE">
        <w:t>2</w:t>
      </w:r>
      <w:r w:rsidRPr="007F19EE">
        <w:t xml:space="preserve"> tk) rajatakse 10 meetri pikkused, 4,5 meetrit laiused ja pöörderaadiusega 10 meetrit. </w:t>
      </w:r>
    </w:p>
    <w:p w14:paraId="7633838E" w14:textId="7EC54BED" w:rsidR="007E3652" w:rsidRPr="007F19EE" w:rsidRDefault="007E3652" w:rsidP="00B2041E">
      <w:pPr>
        <w:suppressAutoHyphens w:val="0"/>
        <w:autoSpaceDE w:val="0"/>
        <w:autoSpaceDN w:val="0"/>
        <w:adjustRightInd w:val="0"/>
        <w:jc w:val="both"/>
      </w:pPr>
      <w:r w:rsidRPr="007F19EE">
        <w:t>Haugjärve metsatee lõppu ehitatakse T-kujuline tagasipööramisekoht TP-T (</w:t>
      </w:r>
      <w:r w:rsidR="007F19EE" w:rsidRPr="007F19EE">
        <w:t>A=4,5m. L=25m; 50m. R=17,75m</w:t>
      </w:r>
      <w:r w:rsidRPr="007F19EE">
        <w:t>).</w:t>
      </w:r>
    </w:p>
    <w:p w14:paraId="4659CA79" w14:textId="4B8A70CE" w:rsidR="00B2041E" w:rsidRPr="007F19EE" w:rsidRDefault="00991C0B" w:rsidP="00991C0B">
      <w:pPr>
        <w:suppressAutoHyphens w:val="0"/>
        <w:autoSpaceDE w:val="0"/>
        <w:autoSpaceDN w:val="0"/>
        <w:adjustRightInd w:val="0"/>
        <w:jc w:val="both"/>
      </w:pPr>
      <w:r w:rsidRPr="007F19EE">
        <w:t xml:space="preserve">Teede rajatised ehitatakse kulumiskihiga 10cm segu 0/32 (Pos 6) 20cm kruusalusel segu 0/63mm (Pos 4) geotekstiilil (Deklareeritud tõmbetugevus MD/CMD ≥20 </w:t>
      </w:r>
      <w:proofErr w:type="spellStart"/>
      <w:r w:rsidRPr="007F19EE">
        <w:t>kN</w:t>
      </w:r>
      <w:proofErr w:type="spellEnd"/>
      <w:r w:rsidRPr="007F19EE">
        <w:t>/m, 5,0 m lai, mittekootud). Teede rajatiste muldkeha ehitatakse kraavidest saadud sobivast pinnasest või juurde veetavast pinnasest</w:t>
      </w:r>
      <w:r w:rsidR="00D03E8B" w:rsidRPr="007F19EE">
        <w:t xml:space="preserve"> </w:t>
      </w:r>
      <w:bookmarkStart w:id="4" w:name="_Hlk207368089"/>
      <w:r w:rsidR="00D03E8B" w:rsidRPr="007F19EE">
        <w:t>(liiv (k≥0,5m/24h))</w:t>
      </w:r>
      <w:r w:rsidRPr="007F19EE">
        <w:t xml:space="preserve"> </w:t>
      </w:r>
      <w:bookmarkEnd w:id="4"/>
      <w:r w:rsidRPr="007F19EE">
        <w:t xml:space="preserve">(h=30cm). </w:t>
      </w:r>
      <w:proofErr w:type="spellStart"/>
      <w:r w:rsidRPr="007F19EE">
        <w:t>Mahasõidukohad</w:t>
      </w:r>
      <w:proofErr w:type="spellEnd"/>
      <w:r w:rsidRPr="007F19EE">
        <w:t xml:space="preserve"> ehitatakse põikkaldega 4%.</w:t>
      </w:r>
    </w:p>
    <w:p w14:paraId="62FF2B16" w14:textId="7BCA3953" w:rsidR="00330F5E" w:rsidRPr="00B66FC9" w:rsidRDefault="00330F5E" w:rsidP="00396B1B">
      <w:pPr>
        <w:suppressAutoHyphens w:val="0"/>
        <w:autoSpaceDE w:val="0"/>
        <w:autoSpaceDN w:val="0"/>
        <w:adjustRightInd w:val="0"/>
        <w:jc w:val="both"/>
      </w:pPr>
      <w:proofErr w:type="spellStart"/>
      <w:r w:rsidRPr="00B66FC9">
        <w:t>Mahasõit</w:t>
      </w:r>
      <w:proofErr w:type="spellEnd"/>
      <w:r w:rsidRPr="00B66FC9">
        <w:t xml:space="preserve"> </w:t>
      </w:r>
      <w:r w:rsidR="0034148A" w:rsidRPr="00B66FC9">
        <w:t xml:space="preserve">riigiteelt </w:t>
      </w:r>
      <w:r w:rsidR="00C95A40" w:rsidRPr="00B66FC9">
        <w:t>23210 Laanemetsa-Koobassaare km 4,6</w:t>
      </w:r>
      <w:r w:rsidR="0034148A" w:rsidRPr="00B66FC9">
        <w:t xml:space="preserve"> </w:t>
      </w:r>
      <w:r w:rsidR="00243350" w:rsidRPr="00B66FC9">
        <w:t>Haugjärve metsatee</w:t>
      </w:r>
      <w:r w:rsidR="0034148A" w:rsidRPr="00B66FC9">
        <w:t xml:space="preserve">le </w:t>
      </w:r>
      <w:r w:rsidRPr="00B66FC9">
        <w:t xml:space="preserve">ehitatakse vastavalt Teelahendus OÜ poolt koostatud </w:t>
      </w:r>
      <w:r w:rsidR="00C95A40" w:rsidRPr="00B66FC9">
        <w:t xml:space="preserve">"Valga maakond, Valga vald, Laanemetsa küla, riigitee 23210 Laanemetsa – Koobassaare km </w:t>
      </w:r>
      <w:r w:rsidR="00D77A0E" w:rsidRPr="00D77A0E">
        <w:t>4,593</w:t>
      </w:r>
      <w:r w:rsidR="00C95A40" w:rsidRPr="00B66FC9">
        <w:t xml:space="preserve"> ja</w:t>
      </w:r>
      <w:r w:rsidR="00396B1B" w:rsidRPr="00B66FC9">
        <w:t xml:space="preserve"> </w:t>
      </w:r>
      <w:r w:rsidR="00C95A40" w:rsidRPr="00B66FC9">
        <w:t>Haugjärve metsatee</w:t>
      </w:r>
      <w:r w:rsidRPr="00B66FC9">
        <w:t xml:space="preserve"> ristumiskoh</w:t>
      </w:r>
      <w:r w:rsidR="00FF7414" w:rsidRPr="00B66FC9">
        <w:t>a</w:t>
      </w:r>
      <w:r w:rsidRPr="00B66FC9">
        <w:t xml:space="preserve"> rekonstrueerimise PÕHIPROJEKT (töö nr. </w:t>
      </w:r>
      <w:r w:rsidR="00C95A40" w:rsidRPr="00B66FC9">
        <w:t>PP-23-12/1</w:t>
      </w:r>
      <w:r w:rsidRPr="00B66FC9">
        <w:t>)" alusel.</w:t>
      </w:r>
    </w:p>
    <w:p w14:paraId="4678E347" w14:textId="06162498" w:rsidR="003720A4" w:rsidRPr="00897456" w:rsidRDefault="00C07C7F" w:rsidP="00A25488">
      <w:pPr>
        <w:suppressAutoHyphens w:val="0"/>
        <w:autoSpaceDE w:val="0"/>
        <w:autoSpaceDN w:val="0"/>
        <w:adjustRightInd w:val="0"/>
        <w:jc w:val="both"/>
      </w:pPr>
      <w:r w:rsidRPr="00FC125D">
        <w:t xml:space="preserve">Uus </w:t>
      </w:r>
      <w:proofErr w:type="spellStart"/>
      <w:r w:rsidRPr="00FC125D">
        <w:t>mahasõit</w:t>
      </w:r>
      <w:proofErr w:type="spellEnd"/>
      <w:r w:rsidRPr="00FC125D">
        <w:t xml:space="preserve"> ehitatakse riigitee </w:t>
      </w:r>
      <w:r w:rsidR="00C95A40" w:rsidRPr="00FC125D">
        <w:t>23210 Laanemetsa-Koobassaare km 4,6</w:t>
      </w:r>
      <w:r w:rsidRPr="00FC125D">
        <w:t xml:space="preserve"> kohale riigiteega 90</w:t>
      </w:r>
      <w:r w:rsidR="0027399C" w:rsidRPr="00FC125D">
        <w:t xml:space="preserve">° </w:t>
      </w:r>
      <w:r w:rsidRPr="00FC125D">
        <w:t xml:space="preserve">all. </w:t>
      </w:r>
      <w:proofErr w:type="spellStart"/>
      <w:r w:rsidRPr="00FC125D">
        <w:t>Mahasõidukoha</w:t>
      </w:r>
      <w:proofErr w:type="spellEnd"/>
      <w:r w:rsidRPr="00FC125D">
        <w:t xml:space="preserve"> ümber on ca </w:t>
      </w:r>
      <w:r w:rsidR="008C1CD0" w:rsidRPr="00FC125D">
        <w:t>15</w:t>
      </w:r>
      <w:r w:rsidRPr="00FC125D">
        <w:t xml:space="preserve"> cm paksune huumuskiht ja</w:t>
      </w:r>
      <w:r w:rsidR="0027399C" w:rsidRPr="00FC125D">
        <w:t xml:space="preserve"> </w:t>
      </w:r>
      <w:r w:rsidRPr="00FC125D">
        <w:t xml:space="preserve">aluspinnaseks on liiv. </w:t>
      </w:r>
      <w:r w:rsidR="00FC125D" w:rsidRPr="00FC125D">
        <w:t xml:space="preserve">Teepeenrad on rohtunud. Olemasolevad </w:t>
      </w:r>
      <w:r w:rsidR="00FC125D" w:rsidRPr="00A25488">
        <w:t>truubid ja teekraavid (nõvad) ristumiskohas puuduvad. Olemasolevad tehnovõrgud ristumiskoha alal puuduvad.</w:t>
      </w:r>
      <w:r w:rsidR="0027399C" w:rsidRPr="00A25488">
        <w:t xml:space="preserve"> </w:t>
      </w:r>
      <w:r w:rsidR="00330F5E" w:rsidRPr="00A25488">
        <w:t xml:space="preserve"> Ristumiskohtade </w:t>
      </w:r>
      <w:proofErr w:type="spellStart"/>
      <w:r w:rsidR="00330F5E" w:rsidRPr="00A25488">
        <w:t>pikikalle</w:t>
      </w:r>
      <w:proofErr w:type="spellEnd"/>
      <w:r w:rsidR="00330F5E" w:rsidRPr="00A25488">
        <w:t xml:space="preserve"> </w:t>
      </w:r>
      <w:r w:rsidR="00243350" w:rsidRPr="00A25488">
        <w:t>Haugjärve metsatee</w:t>
      </w:r>
      <w:r w:rsidR="000648D2" w:rsidRPr="00A25488">
        <w:t xml:space="preserve">l </w:t>
      </w:r>
      <w:r w:rsidR="00A25488" w:rsidRPr="00A25488">
        <w:t>3,0%. Juurdepääsuteele on ettenähtud 3,0%-</w:t>
      </w:r>
      <w:proofErr w:type="spellStart"/>
      <w:r w:rsidR="00A25488" w:rsidRPr="00A25488">
        <w:t>ne</w:t>
      </w:r>
      <w:proofErr w:type="spellEnd"/>
      <w:r w:rsidR="00A25488" w:rsidRPr="00A25488">
        <w:t xml:space="preserve"> kahepoolse põikkaldega kruuskate.</w:t>
      </w:r>
    </w:p>
    <w:p w14:paraId="7A4E6918" w14:textId="77777777" w:rsidR="00614EFE" w:rsidRDefault="00614EFE" w:rsidP="00614EFE">
      <w:pPr>
        <w:suppressAutoHyphens w:val="0"/>
        <w:autoSpaceDE w:val="0"/>
        <w:autoSpaceDN w:val="0"/>
        <w:adjustRightInd w:val="0"/>
        <w:jc w:val="both"/>
      </w:pPr>
      <w:proofErr w:type="spellStart"/>
      <w:r>
        <w:t>Mahasõidu</w:t>
      </w:r>
      <w:proofErr w:type="spellEnd"/>
      <w:r>
        <w:t xml:space="preserve"> katend rajatakse kruuskattega järgmiselt:</w:t>
      </w:r>
    </w:p>
    <w:p w14:paraId="2D22A605" w14:textId="77777777" w:rsidR="00614EFE" w:rsidRDefault="00614EFE" w:rsidP="00614EFE">
      <w:pPr>
        <w:pStyle w:val="Loendilik"/>
        <w:numPr>
          <w:ilvl w:val="0"/>
          <w:numId w:val="13"/>
        </w:numPr>
        <w:suppressAutoHyphens w:val="0"/>
        <w:autoSpaceDE w:val="0"/>
        <w:autoSpaceDN w:val="0"/>
        <w:adjustRightInd w:val="0"/>
        <w:jc w:val="both"/>
      </w:pPr>
      <w:r>
        <w:t>Purustatud kruus (segu 0/32mm (Pos 6))</w:t>
      </w:r>
      <w:r>
        <w:tab/>
      </w:r>
      <w:r>
        <w:tab/>
      </w:r>
      <w:r>
        <w:tab/>
      </w:r>
      <w:r>
        <w:tab/>
      </w:r>
      <w:r>
        <w:tab/>
      </w:r>
      <w:r>
        <w:tab/>
        <w:t>h=10cm</w:t>
      </w:r>
    </w:p>
    <w:p w14:paraId="2547E1AA" w14:textId="77777777" w:rsidR="00614EFE" w:rsidRDefault="00614EFE" w:rsidP="00614EFE">
      <w:pPr>
        <w:pStyle w:val="Loendilik"/>
        <w:numPr>
          <w:ilvl w:val="0"/>
          <w:numId w:val="13"/>
        </w:numPr>
        <w:suppressAutoHyphens w:val="0"/>
        <w:autoSpaceDE w:val="0"/>
        <w:autoSpaceDN w:val="0"/>
        <w:adjustRightInd w:val="0"/>
        <w:jc w:val="both"/>
      </w:pPr>
      <w:r>
        <w:t xml:space="preserve">Sorteeritud kruus (segu 0/63mm (Pos 4), </w:t>
      </w:r>
      <w:proofErr w:type="spellStart"/>
      <w:r>
        <w:t>dreenivus</w:t>
      </w:r>
      <w:proofErr w:type="spellEnd"/>
      <w:r>
        <w:t xml:space="preserve"> minimaalselt 1m/</w:t>
      </w:r>
      <w:proofErr w:type="spellStart"/>
      <w:r>
        <w:t>ööp</w:t>
      </w:r>
      <w:proofErr w:type="spellEnd"/>
      <w:r>
        <w:t>)</w:t>
      </w:r>
      <w:r>
        <w:tab/>
        <w:t>h=20cm</w:t>
      </w:r>
    </w:p>
    <w:p w14:paraId="51A8F40C" w14:textId="77777777" w:rsidR="00614EFE" w:rsidRDefault="00614EFE" w:rsidP="00614EFE">
      <w:pPr>
        <w:pStyle w:val="Loendilik"/>
        <w:numPr>
          <w:ilvl w:val="0"/>
          <w:numId w:val="13"/>
        </w:numPr>
        <w:suppressAutoHyphens w:val="0"/>
        <w:autoSpaceDE w:val="0"/>
        <w:autoSpaceDN w:val="0"/>
        <w:adjustRightInd w:val="0"/>
        <w:jc w:val="both"/>
      </w:pPr>
      <w:r>
        <w:t xml:space="preserve">Geotekstiilil (Deklareeritud tõmbetugevus MD/CMD ≥20 </w:t>
      </w:r>
      <w:proofErr w:type="spellStart"/>
      <w:r>
        <w:t>kN</w:t>
      </w:r>
      <w:proofErr w:type="spellEnd"/>
      <w:r>
        <w:t>/m, 5,0 m lai, mittekootud)</w:t>
      </w:r>
    </w:p>
    <w:p w14:paraId="59A76087" w14:textId="77777777" w:rsidR="00614EFE" w:rsidRDefault="00614EFE" w:rsidP="00614EFE">
      <w:pPr>
        <w:pStyle w:val="Loendilik"/>
        <w:numPr>
          <w:ilvl w:val="0"/>
          <w:numId w:val="13"/>
        </w:numPr>
        <w:suppressAutoHyphens w:val="0"/>
        <w:autoSpaceDE w:val="0"/>
        <w:autoSpaceDN w:val="0"/>
        <w:adjustRightInd w:val="0"/>
        <w:jc w:val="both"/>
      </w:pPr>
      <w:r>
        <w:t>Täitepinnas (</w:t>
      </w:r>
      <w:proofErr w:type="spellStart"/>
      <w:r>
        <w:t>dreenivus</w:t>
      </w:r>
      <w:proofErr w:type="spellEnd"/>
      <w:r>
        <w:t xml:space="preserve"> minimaalselt 0,5m/</w:t>
      </w:r>
      <w:proofErr w:type="spellStart"/>
      <w:r>
        <w:t>ööp</w:t>
      </w:r>
      <w:proofErr w:type="spellEnd"/>
      <w:r>
        <w:t>)</w:t>
      </w:r>
      <w:r>
        <w:tab/>
      </w:r>
      <w:r>
        <w:tab/>
      </w:r>
      <w:r>
        <w:tab/>
      </w:r>
      <w:r>
        <w:tab/>
      </w:r>
      <w:r>
        <w:tab/>
        <w:t>vajadusel</w:t>
      </w:r>
    </w:p>
    <w:p w14:paraId="14B4AF89" w14:textId="593F6CD8" w:rsidR="00330F5E" w:rsidRPr="00614EFE" w:rsidRDefault="00614EFE" w:rsidP="00614EFE">
      <w:pPr>
        <w:pStyle w:val="Loendilik"/>
        <w:numPr>
          <w:ilvl w:val="0"/>
          <w:numId w:val="13"/>
        </w:numPr>
        <w:suppressAutoHyphens w:val="0"/>
        <w:autoSpaceDE w:val="0"/>
        <w:autoSpaceDN w:val="0"/>
        <w:adjustRightInd w:val="0"/>
        <w:jc w:val="both"/>
      </w:pPr>
      <w:r>
        <w:t>Aluspinnas - liiv</w:t>
      </w:r>
    </w:p>
    <w:p w14:paraId="5113F60D" w14:textId="0ACAA40E" w:rsidR="00330F5E" w:rsidRPr="002273E6" w:rsidRDefault="00243350" w:rsidP="00DC32D8">
      <w:pPr>
        <w:suppressAutoHyphens w:val="0"/>
        <w:autoSpaceDE w:val="0"/>
        <w:autoSpaceDN w:val="0"/>
        <w:adjustRightInd w:val="0"/>
        <w:jc w:val="both"/>
      </w:pPr>
      <w:r w:rsidRPr="002273E6">
        <w:t>Haugjärve metsatee</w:t>
      </w:r>
      <w:r w:rsidR="002962EB" w:rsidRPr="002273E6">
        <w:t xml:space="preserve"> </w:t>
      </w:r>
      <w:r w:rsidR="002273E6" w:rsidRPr="002273E6">
        <w:t xml:space="preserve">ristumiskoha alla on ettenähtud uus Ø400mm plasttruup. Uued kraavid tuleb kaevata vastavalt plaanilahenduses näidatud ulatuses. Kraavipõhi tuleb kindlustada munakivi </w:t>
      </w:r>
      <w:proofErr w:type="spellStart"/>
      <w:r w:rsidR="002273E6" w:rsidRPr="002273E6">
        <w:t>laotisega</w:t>
      </w:r>
      <w:proofErr w:type="spellEnd"/>
      <w:r w:rsidR="002273E6" w:rsidRPr="002273E6">
        <w:t xml:space="preserve"> h=12-15cm</w:t>
      </w:r>
      <w:r w:rsidR="00DC32D8">
        <w:t>. Truubi sisse- ja väljavoolud tuleb kindlustada munakivisillutisega ja väljavoolu kohal ka kraavi põhjad – antud tööd kuuluvad lahutamatu osana truupide ehituse juurde ning ei leia kajastamist eraldi mahtudes.</w:t>
      </w:r>
    </w:p>
    <w:p w14:paraId="0DB29F6C" w14:textId="5ABDB532" w:rsidR="0081600B" w:rsidRPr="00357D85" w:rsidRDefault="002F2D05" w:rsidP="00CC6C47">
      <w:pPr>
        <w:suppressAutoHyphens w:val="0"/>
        <w:autoSpaceDE w:val="0"/>
        <w:autoSpaceDN w:val="0"/>
        <w:adjustRightInd w:val="0"/>
        <w:jc w:val="both"/>
      </w:pPr>
      <w:r w:rsidRPr="002F2D05">
        <w:rPr>
          <w:b/>
          <w:bCs/>
        </w:rPr>
        <w:lastRenderedPageBreak/>
        <w:t xml:space="preserve">Suuremänni tee (0,50 </w:t>
      </w:r>
      <w:r w:rsidRPr="00357D85">
        <w:rPr>
          <w:b/>
          <w:bCs/>
        </w:rPr>
        <w:t>km)</w:t>
      </w:r>
      <w:r w:rsidR="0081600B" w:rsidRPr="00357D85">
        <w:t xml:space="preserve"> </w:t>
      </w:r>
      <w:r w:rsidR="00CC6C47" w:rsidRPr="00357D85">
        <w:t>algab 23114 Laatre-</w:t>
      </w:r>
      <w:proofErr w:type="spellStart"/>
      <w:r w:rsidR="00CC6C47" w:rsidRPr="00357D85">
        <w:t>Lüllemäe</w:t>
      </w:r>
      <w:proofErr w:type="spellEnd"/>
      <w:r w:rsidR="00CC6C47" w:rsidRPr="00357D85">
        <w:t xml:space="preserve">-Hargla </w:t>
      </w:r>
      <w:proofErr w:type="spellStart"/>
      <w:r w:rsidR="00CC6C47" w:rsidRPr="00357D85">
        <w:t>kõrvalmaanteelt</w:t>
      </w:r>
      <w:proofErr w:type="spellEnd"/>
      <w:r w:rsidR="00CC6C47" w:rsidRPr="00357D85">
        <w:t xml:space="preserve"> ja lõpeb</w:t>
      </w:r>
      <w:r w:rsidR="00357D85" w:rsidRPr="00357D85">
        <w:t xml:space="preserve"> </w:t>
      </w:r>
      <w:r w:rsidR="00CC6C47" w:rsidRPr="00357D85">
        <w:t xml:space="preserve">metsakvartalil KR049 </w:t>
      </w:r>
      <w:proofErr w:type="spellStart"/>
      <w:r w:rsidR="00CC6C47" w:rsidRPr="00357D85">
        <w:t>er</w:t>
      </w:r>
      <w:proofErr w:type="spellEnd"/>
      <w:r w:rsidR="00CC6C47" w:rsidRPr="00357D85">
        <w:t xml:space="preserve"> 20/43 piiril</w:t>
      </w:r>
      <w:r w:rsidR="0081600B" w:rsidRPr="00357D85">
        <w:t>, kuhu ehitatakse T-kujuline tagasipööramisekoht.</w:t>
      </w:r>
    </w:p>
    <w:p w14:paraId="163EA002" w14:textId="13958EEF" w:rsidR="00120378" w:rsidRDefault="002F2D05" w:rsidP="00C90800">
      <w:pPr>
        <w:suppressAutoHyphens w:val="0"/>
        <w:autoSpaceDE w:val="0"/>
        <w:autoSpaceDN w:val="0"/>
        <w:adjustRightInd w:val="0"/>
        <w:jc w:val="both"/>
      </w:pPr>
      <w:r w:rsidRPr="006032DE">
        <w:t>Suuremänni tee</w:t>
      </w:r>
      <w:r w:rsidR="00B45024" w:rsidRPr="006032DE">
        <w:t xml:space="preserve">l </w:t>
      </w:r>
      <w:r w:rsidR="006032DE" w:rsidRPr="006032DE">
        <w:t>on kokku 2 ehitatavat truupi</w:t>
      </w:r>
      <w:r w:rsidR="00C90800">
        <w:t xml:space="preserve">, truubid on ette nähtud ehitada plasttorudest </w:t>
      </w:r>
      <w:proofErr w:type="spellStart"/>
      <w:r w:rsidR="00C90800">
        <w:t>siseläbimõõduga</w:t>
      </w:r>
      <w:proofErr w:type="spellEnd"/>
      <w:r w:rsidR="00C90800">
        <w:t xml:space="preserve"> 40 cm. Plasttorutruubid peavad vastama ringjäikusele (rõngasjäikusele) SN8 (EN ISO 9969:2016) ja olema seest </w:t>
      </w:r>
      <w:proofErr w:type="spellStart"/>
      <w:r w:rsidR="00C90800">
        <w:t>siledaseinalised</w:t>
      </w:r>
      <w:proofErr w:type="spellEnd"/>
      <w:r w:rsidR="00C90800">
        <w:t xml:space="preserve"> ning väljast gofreeritud. Truupide nõutav eluiga on 50 aastat.</w:t>
      </w:r>
      <w:r w:rsidR="00120378">
        <w:t xml:space="preserve"> </w:t>
      </w:r>
      <w:r w:rsidR="00C90800">
        <w:t>T</w:t>
      </w:r>
      <w:r w:rsidR="00120378">
        <w:t>ruupidele on ette nähtud ehitada otsakutele kindlustused MAO tüüpotsakutega („Maaparandusrajatiste tüüpjoonised“, Tallinn 2019).</w:t>
      </w:r>
    </w:p>
    <w:p w14:paraId="661E8651" w14:textId="5A0F4107" w:rsidR="00C40A05" w:rsidRPr="00FE4F54" w:rsidRDefault="002F2D05" w:rsidP="00120378">
      <w:pPr>
        <w:suppressAutoHyphens w:val="0"/>
        <w:autoSpaceDE w:val="0"/>
        <w:autoSpaceDN w:val="0"/>
        <w:adjustRightInd w:val="0"/>
        <w:jc w:val="both"/>
      </w:pPr>
      <w:r w:rsidRPr="00F57F89">
        <w:t>Suuremänni teele</w:t>
      </w:r>
      <w:r w:rsidR="003A34C1" w:rsidRPr="00F57F89">
        <w:t xml:space="preserve"> </w:t>
      </w:r>
      <w:r w:rsidR="00C40A05" w:rsidRPr="00F57F89">
        <w:t xml:space="preserve">ehitatakse katend 4,5 - 10cm segu 0/32mm (Pos 6) - 20cm segu 0/63mm (Pos 4) - geotekstiil (Deklareeritud tõmbetugevus MD/CMD ≥20 </w:t>
      </w:r>
      <w:proofErr w:type="spellStart"/>
      <w:r w:rsidR="00C40A05" w:rsidRPr="00F57F89">
        <w:t>kN</w:t>
      </w:r>
      <w:proofErr w:type="spellEnd"/>
      <w:r w:rsidR="00C40A05" w:rsidRPr="00F57F89">
        <w:t xml:space="preserve">/m, 5,0 m lai, mittekootud). Tee koguulatuses kasutatakse geotekstiili (Deklareeritud tõmbetugevus MD/CMD ≥20 </w:t>
      </w:r>
      <w:proofErr w:type="spellStart"/>
      <w:r w:rsidR="00C40A05" w:rsidRPr="00F57F89">
        <w:t>kN</w:t>
      </w:r>
      <w:proofErr w:type="spellEnd"/>
      <w:r w:rsidR="00C40A05" w:rsidRPr="00F57F89">
        <w:t>/m, 5,0 m lai</w:t>
      </w:r>
      <w:r w:rsidR="00C40A05" w:rsidRPr="00FE4F54">
        <w:t xml:space="preserve">, mittekootud), et vältida pinnaste segunemist. </w:t>
      </w:r>
    </w:p>
    <w:p w14:paraId="3C13B109" w14:textId="77777777" w:rsidR="00C40A05" w:rsidRPr="00FE4F54" w:rsidRDefault="00C40A05" w:rsidP="00C40A05">
      <w:pPr>
        <w:suppressAutoHyphens w:val="0"/>
        <w:autoSpaceDE w:val="0"/>
        <w:autoSpaceDN w:val="0"/>
        <w:adjustRightInd w:val="0"/>
        <w:jc w:val="both"/>
      </w:pPr>
      <w:r w:rsidRPr="00FE4F54">
        <w:t>Tee mulle töödeldakse profiili, planeeritakse 6 m laiuselt ning tihendatakse.</w:t>
      </w:r>
    </w:p>
    <w:p w14:paraId="3430840E" w14:textId="77777777" w:rsidR="00FE4F54" w:rsidRPr="00FE4F54" w:rsidRDefault="002F2D05" w:rsidP="00FE4F54">
      <w:pPr>
        <w:suppressAutoHyphens w:val="0"/>
        <w:autoSpaceDE w:val="0"/>
        <w:autoSpaceDN w:val="0"/>
        <w:adjustRightInd w:val="0"/>
        <w:jc w:val="both"/>
      </w:pPr>
      <w:r w:rsidRPr="00FE4F54">
        <w:t>Suuremänni tee</w:t>
      </w:r>
      <w:r w:rsidR="00991C0B" w:rsidRPr="00FE4F54">
        <w:t>l</w:t>
      </w:r>
      <w:r w:rsidR="00FE4F54" w:rsidRPr="00FE4F54">
        <w:t>e</w:t>
      </w:r>
      <w:r w:rsidR="00991C0B" w:rsidRPr="00FE4F54">
        <w:t xml:space="preserve"> ehitatakse </w:t>
      </w:r>
      <w:proofErr w:type="spellStart"/>
      <w:r w:rsidR="00FE4F54" w:rsidRPr="00FE4F54">
        <w:t>mahasõidukohad</w:t>
      </w:r>
      <w:proofErr w:type="spellEnd"/>
      <w:r w:rsidR="00FE4F54" w:rsidRPr="00FE4F54">
        <w:t xml:space="preserve"> M3 (A=4,5m, R=10m, L=10m) ning tee lõppu</w:t>
      </w:r>
    </w:p>
    <w:p w14:paraId="30A8384A" w14:textId="2A7A89E2" w:rsidR="00991C0B" w:rsidRPr="00FE4F54" w:rsidRDefault="00FE4F54" w:rsidP="00FE4F54">
      <w:pPr>
        <w:suppressAutoHyphens w:val="0"/>
        <w:autoSpaceDE w:val="0"/>
        <w:autoSpaceDN w:val="0"/>
        <w:adjustRightInd w:val="0"/>
        <w:jc w:val="both"/>
      </w:pPr>
      <w:r w:rsidRPr="00FE4F54">
        <w:t>üheharuline tagasipööramisekoht TP-T. Harude pikkused võrduvad 35 m</w:t>
      </w:r>
      <w:r w:rsidR="00991C0B" w:rsidRPr="00FE4F54">
        <w:t xml:space="preserve">. </w:t>
      </w:r>
    </w:p>
    <w:p w14:paraId="408447E6" w14:textId="1F038199" w:rsidR="00991C0B" w:rsidRDefault="00991C0B" w:rsidP="00991C0B">
      <w:pPr>
        <w:suppressAutoHyphens w:val="0"/>
        <w:autoSpaceDE w:val="0"/>
        <w:autoSpaceDN w:val="0"/>
        <w:adjustRightInd w:val="0"/>
        <w:jc w:val="both"/>
      </w:pPr>
      <w:r w:rsidRPr="00FE4F54">
        <w:t xml:space="preserve">Teede rajatised ehitatakse kulumiskihiga 10cm segu 0/32 (Pos 6) 20cm kruusalusel segu 0/63mm (Pos 4) geotekstiilil (Deklareeritud tõmbetugevus MD/CMD ≥20 </w:t>
      </w:r>
      <w:proofErr w:type="spellStart"/>
      <w:r w:rsidRPr="00FE4F54">
        <w:t>kN</w:t>
      </w:r>
      <w:proofErr w:type="spellEnd"/>
      <w:r w:rsidRPr="00FE4F54">
        <w:t xml:space="preserve">/m, 5,0 m lai, mittekootud). Teede rajatiste muldkeha ehitatakse juurde veetavast pinnasest </w:t>
      </w:r>
      <w:r w:rsidR="00484B85" w:rsidRPr="00FE4F54">
        <w:t xml:space="preserve">(liiv (k≥0,5m/24h)) </w:t>
      </w:r>
      <w:r w:rsidRPr="00FE4F54">
        <w:t xml:space="preserve">(h=30cm). </w:t>
      </w:r>
      <w:proofErr w:type="spellStart"/>
      <w:r w:rsidRPr="00FE4F54">
        <w:t>Mahasõidukoh</w:t>
      </w:r>
      <w:r w:rsidR="00970020" w:rsidRPr="00FE4F54">
        <w:t>t</w:t>
      </w:r>
      <w:proofErr w:type="spellEnd"/>
      <w:r w:rsidRPr="00FE4F54">
        <w:t xml:space="preserve"> ja tagasipööramisekoh</w:t>
      </w:r>
      <w:r w:rsidR="00970020" w:rsidRPr="00FE4F54">
        <w:t>t</w:t>
      </w:r>
      <w:r w:rsidRPr="00FE4F54">
        <w:t xml:space="preserve"> ehitatakse põikkaldega 4%.</w:t>
      </w:r>
    </w:p>
    <w:p w14:paraId="7AFFA7AC" w14:textId="6CA7B49B" w:rsidR="00E46D3D" w:rsidRPr="00EE23EB" w:rsidRDefault="00E46D3D" w:rsidP="00C03EF1">
      <w:pPr>
        <w:suppressAutoHyphens w:val="0"/>
        <w:autoSpaceDE w:val="0"/>
        <w:autoSpaceDN w:val="0"/>
        <w:adjustRightInd w:val="0"/>
        <w:jc w:val="both"/>
      </w:pPr>
      <w:proofErr w:type="spellStart"/>
      <w:r w:rsidRPr="00EE23EB">
        <w:t>Mahasõit</w:t>
      </w:r>
      <w:proofErr w:type="spellEnd"/>
      <w:r w:rsidRPr="00EE23EB">
        <w:t xml:space="preserve"> riigiteelt 23114 Laatre - </w:t>
      </w:r>
      <w:proofErr w:type="spellStart"/>
      <w:r w:rsidRPr="00EE23EB">
        <w:t>Lüllemäe</w:t>
      </w:r>
      <w:proofErr w:type="spellEnd"/>
      <w:r w:rsidRPr="00EE23EB">
        <w:t xml:space="preserve"> - Hargla km 20,489 Suuremänni teele ehitatakse vastavalt </w:t>
      </w:r>
      <w:r w:rsidR="00604D3A" w:rsidRPr="00EE23EB">
        <w:t>REK Projekt</w:t>
      </w:r>
      <w:r w:rsidRPr="00EE23EB">
        <w:t xml:space="preserve"> OÜ poolt koostatud </w:t>
      </w:r>
      <w:r w:rsidR="00C03EF1" w:rsidRPr="00EE23EB">
        <w:t>„Riigitee nr 23114 Laatre-</w:t>
      </w:r>
      <w:proofErr w:type="spellStart"/>
      <w:r w:rsidR="00C03EF1" w:rsidRPr="00EE23EB">
        <w:t>Lüllemäe</w:t>
      </w:r>
      <w:proofErr w:type="spellEnd"/>
      <w:r w:rsidR="00C03EF1" w:rsidRPr="00EE23EB">
        <w:t>-Hargla km 13,912 ja 20,489 ristumiskohtade ehitamise põhiprojekt“.</w:t>
      </w:r>
      <w:r w:rsidRPr="00EE23EB">
        <w:t xml:space="preserve"> (töö nr. 2</w:t>
      </w:r>
      <w:r w:rsidR="00C03EF1" w:rsidRPr="00EE23EB">
        <w:t>4</w:t>
      </w:r>
      <w:r w:rsidRPr="00EE23EB">
        <w:t>-02</w:t>
      </w:r>
      <w:r w:rsidR="00EE23EB" w:rsidRPr="00EE23EB">
        <w:t>/1</w:t>
      </w:r>
      <w:r w:rsidRPr="00EE23EB">
        <w:t>)" alusel.</w:t>
      </w:r>
    </w:p>
    <w:p w14:paraId="1588B306" w14:textId="2F47D03B" w:rsidR="000E51C0" w:rsidRDefault="00A418A1" w:rsidP="00A418A1">
      <w:pPr>
        <w:suppressAutoHyphens w:val="0"/>
        <w:autoSpaceDE w:val="0"/>
        <w:autoSpaceDN w:val="0"/>
        <w:adjustRightInd w:val="0"/>
        <w:jc w:val="both"/>
        <w:rPr>
          <w:highlight w:val="yellow"/>
        </w:rPr>
      </w:pPr>
      <w:r>
        <w:t>Ristumiskoht rajatakse asfaltkattega 18 m pikkuse ulatuses riigitee katte servast ning seejärel kruuskattega. Km 20,489 ja Suuremänni tee vasakpoolne pöörderaadius võrdub 15 m (R15) ja parempoolne</w:t>
      </w:r>
      <w:r w:rsidR="00587794">
        <w:t xml:space="preserve"> </w:t>
      </w:r>
      <w:r>
        <w:t>11 m (R11)</w:t>
      </w:r>
      <w:r w:rsidR="006F428B">
        <w:t>.</w:t>
      </w:r>
      <w:r w:rsidR="00E46D3D" w:rsidRPr="00F35B0E">
        <w:rPr>
          <w:highlight w:val="yellow"/>
        </w:rPr>
        <w:t xml:space="preserve"> </w:t>
      </w:r>
    </w:p>
    <w:p w14:paraId="3CD059DC" w14:textId="72186293" w:rsidR="00E46D3D" w:rsidRPr="00F35B0E" w:rsidRDefault="005F74DA" w:rsidP="007A7665">
      <w:pPr>
        <w:tabs>
          <w:tab w:val="left" w:pos="284"/>
        </w:tabs>
        <w:suppressAutoHyphens w:val="0"/>
        <w:autoSpaceDE w:val="0"/>
        <w:autoSpaceDN w:val="0"/>
        <w:adjustRightInd w:val="0"/>
        <w:jc w:val="both"/>
        <w:rPr>
          <w:highlight w:val="yellow"/>
        </w:rPr>
      </w:pPr>
      <w:r>
        <w:t xml:space="preserve">Suuremänni tee ristumiskoha </w:t>
      </w:r>
      <w:proofErr w:type="spellStart"/>
      <w:r>
        <w:t>pikikalle</w:t>
      </w:r>
      <w:proofErr w:type="spellEnd"/>
      <w:r>
        <w:t xml:space="preserve"> rajatakse riigitee katte servast 18 m pikkuse ulatuses väärtusega 1,5% riigiteelt eemale ja seejärel väärtusega 0,7% (jätkuvalt riigiteelt eemale).</w:t>
      </w:r>
      <w:r w:rsidR="00E46D3D" w:rsidRPr="00F35B0E">
        <w:rPr>
          <w:highlight w:val="yellow"/>
        </w:rPr>
        <w:t xml:space="preserve"> </w:t>
      </w:r>
      <w:r w:rsidR="00100232">
        <w:t>Asfaltkatte põikkalle võrdub 2,5% rajatise teljest mõlemale poole ja kruuskatte põikkalle – 3% rajatise teljest mõlemale poole.</w:t>
      </w:r>
    </w:p>
    <w:p w14:paraId="201427D0" w14:textId="77777777" w:rsidR="00E46D3D" w:rsidRPr="00524D39" w:rsidRDefault="00E46D3D" w:rsidP="007A7665">
      <w:pPr>
        <w:tabs>
          <w:tab w:val="left" w:pos="284"/>
        </w:tabs>
        <w:suppressAutoHyphens w:val="0"/>
        <w:autoSpaceDE w:val="0"/>
        <w:autoSpaceDN w:val="0"/>
        <w:adjustRightInd w:val="0"/>
        <w:jc w:val="both"/>
      </w:pPr>
      <w:proofErr w:type="spellStart"/>
      <w:r w:rsidRPr="00524D39">
        <w:t>Mahasõidu</w:t>
      </w:r>
      <w:proofErr w:type="spellEnd"/>
      <w:r w:rsidRPr="00524D39">
        <w:t xml:space="preserve"> katend rajatakse asfaltbetoonkattega järgmiselt:</w:t>
      </w:r>
    </w:p>
    <w:p w14:paraId="404816B4" w14:textId="77777777" w:rsidR="00E46D3D" w:rsidRPr="00524D39" w:rsidRDefault="00E46D3D"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Asfaltbetoon AC 16 </w:t>
      </w:r>
      <w:proofErr w:type="spellStart"/>
      <w:r w:rsidRPr="00524D39">
        <w:t>surf</w:t>
      </w:r>
      <w:proofErr w:type="spellEnd"/>
      <w:r w:rsidRPr="00524D39">
        <w:t xml:space="preserve"> </w:t>
      </w:r>
      <w:r w:rsidRPr="00524D39">
        <w:tab/>
      </w:r>
      <w:r w:rsidRPr="00524D39">
        <w:tab/>
      </w:r>
      <w:r w:rsidRPr="00524D39">
        <w:tab/>
      </w:r>
      <w:r w:rsidRPr="00524D39">
        <w:tab/>
      </w:r>
      <w:r w:rsidRPr="00524D39">
        <w:tab/>
      </w:r>
      <w:r w:rsidRPr="00524D39">
        <w:tab/>
        <w:t>h=9cm</w:t>
      </w:r>
    </w:p>
    <w:p w14:paraId="289BBD73" w14:textId="77777777" w:rsidR="00E46D3D" w:rsidRPr="00524D39" w:rsidRDefault="00E46D3D" w:rsidP="007A7665">
      <w:pPr>
        <w:pStyle w:val="Loendilik"/>
        <w:numPr>
          <w:ilvl w:val="0"/>
          <w:numId w:val="12"/>
        </w:numPr>
        <w:tabs>
          <w:tab w:val="left" w:pos="284"/>
          <w:tab w:val="left" w:pos="426"/>
        </w:tabs>
        <w:suppressAutoHyphens w:val="0"/>
        <w:autoSpaceDE w:val="0"/>
        <w:autoSpaceDN w:val="0"/>
        <w:adjustRightInd w:val="0"/>
        <w:ind w:left="0" w:firstLine="0"/>
        <w:jc w:val="both"/>
      </w:pPr>
      <w:proofErr w:type="spellStart"/>
      <w:r w:rsidRPr="00524D39">
        <w:t>Fraktsioneeritud</w:t>
      </w:r>
      <w:proofErr w:type="spellEnd"/>
      <w:r w:rsidRPr="00524D39">
        <w:t xml:space="preserve"> killustikust alus </w:t>
      </w:r>
      <w:proofErr w:type="spellStart"/>
      <w:r w:rsidRPr="00524D39">
        <w:t>fr</w:t>
      </w:r>
      <w:proofErr w:type="spellEnd"/>
      <w:r w:rsidRPr="00524D39">
        <w:t xml:space="preserve">. 32/63 kiilumisega </w:t>
      </w:r>
      <w:r w:rsidRPr="00524D39">
        <w:tab/>
      </w:r>
      <w:r w:rsidRPr="00524D39">
        <w:tab/>
        <w:t>h=20cm</w:t>
      </w:r>
    </w:p>
    <w:p w14:paraId="79BFB83F" w14:textId="77777777" w:rsidR="00E46D3D" w:rsidRPr="00524D39" w:rsidRDefault="00E46D3D"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Geotekstiilil (Deklareeritud tõmbetugevus MD/CMD ≥20 </w:t>
      </w:r>
      <w:proofErr w:type="spellStart"/>
      <w:r w:rsidRPr="00524D39">
        <w:t>kN</w:t>
      </w:r>
      <w:proofErr w:type="spellEnd"/>
      <w:r w:rsidRPr="00524D39">
        <w:t>/m, 5,0 m lai, mittekootud)</w:t>
      </w:r>
    </w:p>
    <w:p w14:paraId="4B0C3010" w14:textId="77777777" w:rsidR="00E46D3D" w:rsidRPr="00524D39" w:rsidRDefault="00E46D3D"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Dreenkiht (liiv (k≥1,0m/24h)</w:t>
      </w:r>
      <w:r w:rsidRPr="00524D39">
        <w:tab/>
      </w:r>
      <w:r w:rsidRPr="00524D39">
        <w:tab/>
      </w:r>
      <w:r w:rsidRPr="00524D39">
        <w:tab/>
      </w:r>
      <w:r w:rsidRPr="00524D39">
        <w:tab/>
      </w:r>
      <w:r w:rsidRPr="00524D39">
        <w:tab/>
      </w:r>
      <w:r w:rsidRPr="00524D39">
        <w:tab/>
      </w:r>
      <w:proofErr w:type="spellStart"/>
      <w:r w:rsidRPr="00524D39">
        <w:t>h</w:t>
      </w:r>
      <w:r w:rsidRPr="00524D39">
        <w:rPr>
          <w:vertAlign w:val="subscript"/>
        </w:rPr>
        <w:t>min</w:t>
      </w:r>
      <w:proofErr w:type="spellEnd"/>
      <w:r w:rsidRPr="00524D39">
        <w:t>=20cm</w:t>
      </w:r>
    </w:p>
    <w:p w14:paraId="2D9CB44C" w14:textId="6697AD07" w:rsidR="00E46D3D" w:rsidRPr="00524D39" w:rsidRDefault="00E46D3D"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Aluspinnas </w:t>
      </w:r>
    </w:p>
    <w:p w14:paraId="6FBDA352" w14:textId="77777777" w:rsidR="00E46D3D" w:rsidRPr="00524D39" w:rsidRDefault="00E46D3D" w:rsidP="007A7665">
      <w:pPr>
        <w:tabs>
          <w:tab w:val="left" w:pos="284"/>
        </w:tabs>
        <w:suppressAutoHyphens w:val="0"/>
        <w:autoSpaceDE w:val="0"/>
        <w:autoSpaceDN w:val="0"/>
        <w:adjustRightInd w:val="0"/>
        <w:jc w:val="both"/>
      </w:pPr>
      <w:r w:rsidRPr="00524D39">
        <w:t>Juurdepääsutee kruuskate rajatakse järgmiselt:</w:t>
      </w:r>
    </w:p>
    <w:p w14:paraId="592F6737" w14:textId="1E5D5343" w:rsidR="00E46D3D" w:rsidRPr="00524D39" w:rsidRDefault="00E46D3D" w:rsidP="007A7665">
      <w:pPr>
        <w:pStyle w:val="Loendilik"/>
        <w:numPr>
          <w:ilvl w:val="0"/>
          <w:numId w:val="13"/>
        </w:numPr>
        <w:tabs>
          <w:tab w:val="left" w:pos="284"/>
        </w:tabs>
        <w:suppressAutoHyphens w:val="0"/>
        <w:autoSpaceDE w:val="0"/>
        <w:autoSpaceDN w:val="0"/>
        <w:adjustRightInd w:val="0"/>
        <w:ind w:left="0" w:firstLine="0"/>
        <w:jc w:val="both"/>
      </w:pPr>
      <w:r w:rsidRPr="00524D39">
        <w:t>Purustatud kruus (positsioon nr 6)</w:t>
      </w:r>
      <w:r w:rsidRPr="00524D39">
        <w:tab/>
      </w:r>
      <w:r w:rsidRPr="00524D39">
        <w:tab/>
        <w:t xml:space="preserve"> </w:t>
      </w:r>
      <w:r w:rsidRPr="00524D39">
        <w:tab/>
      </w:r>
      <w:r w:rsidRPr="00524D39">
        <w:tab/>
      </w:r>
      <w:r w:rsidRPr="00524D39">
        <w:tab/>
        <w:t>h=1</w:t>
      </w:r>
      <w:r w:rsidR="0028594F" w:rsidRPr="00524D39">
        <w:t>0</w:t>
      </w:r>
      <w:r w:rsidRPr="00524D39">
        <w:t xml:space="preserve">cm </w:t>
      </w:r>
    </w:p>
    <w:p w14:paraId="0A978E83" w14:textId="77777777" w:rsidR="00E46D3D" w:rsidRPr="00524D39" w:rsidRDefault="00E46D3D" w:rsidP="007A7665">
      <w:pPr>
        <w:pStyle w:val="Loendilik"/>
        <w:numPr>
          <w:ilvl w:val="0"/>
          <w:numId w:val="13"/>
        </w:numPr>
        <w:tabs>
          <w:tab w:val="left" w:pos="284"/>
        </w:tabs>
        <w:suppressAutoHyphens w:val="0"/>
        <w:autoSpaceDE w:val="0"/>
        <w:autoSpaceDN w:val="0"/>
        <w:adjustRightInd w:val="0"/>
        <w:ind w:left="0" w:firstLine="0"/>
        <w:jc w:val="both"/>
      </w:pPr>
      <w:r w:rsidRPr="00524D39">
        <w:t>Sorteeritud kruus (positsioon nr 4)</w:t>
      </w:r>
      <w:r w:rsidRPr="00524D39">
        <w:tab/>
      </w:r>
      <w:r w:rsidRPr="00524D39">
        <w:tab/>
      </w:r>
      <w:r w:rsidRPr="00524D39">
        <w:tab/>
      </w:r>
      <w:r w:rsidRPr="00524D39">
        <w:tab/>
      </w:r>
      <w:r w:rsidRPr="00524D39">
        <w:tab/>
        <w:t>h=</w:t>
      </w:r>
      <w:r w:rsidRPr="00524D39">
        <w:rPr>
          <w:vertAlign w:val="subscript"/>
        </w:rPr>
        <w:t>min</w:t>
      </w:r>
      <w:r w:rsidRPr="00524D39">
        <w:t>20cm</w:t>
      </w:r>
    </w:p>
    <w:p w14:paraId="7342EFC9" w14:textId="77777777" w:rsidR="00E46D3D" w:rsidRPr="00524D39" w:rsidRDefault="00E46D3D"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Geotekstiilil (Deklareeritud tõmbetugevus MD/CMD ≥20 </w:t>
      </w:r>
      <w:proofErr w:type="spellStart"/>
      <w:r w:rsidRPr="00524D39">
        <w:t>kN</w:t>
      </w:r>
      <w:proofErr w:type="spellEnd"/>
      <w:r w:rsidRPr="00524D39">
        <w:t xml:space="preserve">/m, 5,0 m lai, mittekootud) </w:t>
      </w:r>
    </w:p>
    <w:p w14:paraId="69F5D4B3" w14:textId="1785D33F" w:rsidR="00E46D3D" w:rsidRPr="00524D39" w:rsidRDefault="00E46D3D"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Täitepinnas (liiv </w:t>
      </w:r>
      <w:proofErr w:type="spellStart"/>
      <w:r w:rsidRPr="00524D39">
        <w:t>dreenivus</w:t>
      </w:r>
      <w:proofErr w:type="spellEnd"/>
      <w:r w:rsidRPr="00524D39">
        <w:t xml:space="preserve"> min. </w:t>
      </w:r>
      <w:r w:rsidR="00524D39" w:rsidRPr="00524D39">
        <w:t>1,</w:t>
      </w:r>
      <w:r w:rsidRPr="00524D39">
        <w:t>0m/</w:t>
      </w:r>
      <w:proofErr w:type="spellStart"/>
      <w:r w:rsidRPr="00524D39">
        <w:t>ööp</w:t>
      </w:r>
      <w:proofErr w:type="spellEnd"/>
      <w:r w:rsidRPr="00524D39">
        <w:t xml:space="preserve">) </w:t>
      </w:r>
      <w:r w:rsidRPr="00524D39">
        <w:tab/>
      </w:r>
      <w:r w:rsidRPr="00524D39">
        <w:tab/>
      </w:r>
      <w:r w:rsidRPr="00524D39">
        <w:tab/>
      </w:r>
      <w:r w:rsidRPr="00524D39">
        <w:tab/>
        <w:t>h=</w:t>
      </w:r>
      <w:r w:rsidRPr="00524D39">
        <w:rPr>
          <w:vertAlign w:val="subscript"/>
        </w:rPr>
        <w:t>min</w:t>
      </w:r>
      <w:r w:rsidRPr="00524D39">
        <w:t>20cm</w:t>
      </w:r>
    </w:p>
    <w:p w14:paraId="16EDB969" w14:textId="3CEA1066" w:rsidR="00E46D3D" w:rsidRPr="00524D39" w:rsidRDefault="00E46D3D"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Aluspinnas </w:t>
      </w:r>
    </w:p>
    <w:p w14:paraId="59140820" w14:textId="3E03804E" w:rsidR="002F2D05" w:rsidRDefault="005669FD" w:rsidP="007A7665">
      <w:pPr>
        <w:tabs>
          <w:tab w:val="left" w:pos="284"/>
        </w:tabs>
        <w:suppressAutoHyphens w:val="0"/>
        <w:autoSpaceDE w:val="0"/>
        <w:autoSpaceDN w:val="0"/>
        <w:adjustRightInd w:val="0"/>
        <w:jc w:val="both"/>
      </w:pPr>
      <w:r w:rsidRPr="005669FD">
        <w:rPr>
          <w:b/>
          <w:bCs/>
        </w:rPr>
        <w:t xml:space="preserve">Kirbu </w:t>
      </w:r>
      <w:r w:rsidRPr="00357D85">
        <w:rPr>
          <w:b/>
          <w:bCs/>
        </w:rPr>
        <w:t>metsatee (0,22 km)</w:t>
      </w:r>
      <w:r w:rsidR="002F2D05" w:rsidRPr="00357D85">
        <w:rPr>
          <w:b/>
          <w:bCs/>
        </w:rPr>
        <w:t xml:space="preserve"> </w:t>
      </w:r>
      <w:r w:rsidR="00357D85" w:rsidRPr="00357D85">
        <w:t>algab 23114 Laatre-</w:t>
      </w:r>
      <w:proofErr w:type="spellStart"/>
      <w:r w:rsidR="00357D85" w:rsidRPr="00357D85">
        <w:t>Lüllemäe</w:t>
      </w:r>
      <w:proofErr w:type="spellEnd"/>
      <w:r w:rsidR="00357D85" w:rsidRPr="00357D85">
        <w:t xml:space="preserve">-Hargla </w:t>
      </w:r>
      <w:proofErr w:type="spellStart"/>
      <w:r w:rsidR="00357D85" w:rsidRPr="00357D85">
        <w:t>kõrvalmaanteelt</w:t>
      </w:r>
      <w:proofErr w:type="spellEnd"/>
      <w:r w:rsidR="00357D85" w:rsidRPr="00357D85">
        <w:t xml:space="preserve"> ja lõpeb metsakvartalite KR003/KR001 piiril</w:t>
      </w:r>
      <w:r w:rsidR="002F2D05" w:rsidRPr="00357D85">
        <w:t>, kuhu ehitatakse T-kujuline tagasipööramisekoht.</w:t>
      </w:r>
    </w:p>
    <w:p w14:paraId="7088A6CA" w14:textId="6AF190CA" w:rsidR="002F2D05" w:rsidRPr="006032DE" w:rsidRDefault="005669FD" w:rsidP="007A7665">
      <w:pPr>
        <w:tabs>
          <w:tab w:val="left" w:pos="284"/>
        </w:tabs>
        <w:suppressAutoHyphens w:val="0"/>
        <w:autoSpaceDE w:val="0"/>
        <w:autoSpaceDN w:val="0"/>
        <w:adjustRightInd w:val="0"/>
        <w:jc w:val="both"/>
      </w:pPr>
      <w:r w:rsidRPr="005669FD">
        <w:t xml:space="preserve">Kirbu </w:t>
      </w:r>
      <w:r w:rsidRPr="006032DE">
        <w:t>metsatee</w:t>
      </w:r>
      <w:r w:rsidR="002F2D05" w:rsidRPr="006032DE">
        <w:t xml:space="preserve">l </w:t>
      </w:r>
      <w:r w:rsidR="006032DE" w:rsidRPr="006032DE">
        <w:t>on üks rekonstrueeritav truup</w:t>
      </w:r>
      <w:r w:rsidR="00C90800">
        <w:t xml:space="preserve">, truup on ette nähtud ehitada plasttorudest </w:t>
      </w:r>
      <w:proofErr w:type="spellStart"/>
      <w:r w:rsidR="00C90800">
        <w:t>siseläbimõõduga</w:t>
      </w:r>
      <w:proofErr w:type="spellEnd"/>
      <w:r w:rsidR="00C90800">
        <w:t xml:space="preserve"> 40 cm. Plasttorutruubid peavad vastama ringjäikusele (rõngasjäikusele) SN8 (EN ISO 9969:2016) ja olema seest </w:t>
      </w:r>
      <w:proofErr w:type="spellStart"/>
      <w:r w:rsidR="00C90800">
        <w:t>siledaseinalised</w:t>
      </w:r>
      <w:proofErr w:type="spellEnd"/>
      <w:r w:rsidR="00C90800">
        <w:t xml:space="preserve"> ning väljast gofreeritud. Truupide nõutav eluiga on 50 aastat.</w:t>
      </w:r>
      <w:r w:rsidR="006032DE" w:rsidRPr="006032DE">
        <w:t xml:space="preserve"> </w:t>
      </w:r>
      <w:r w:rsidR="00C90800">
        <w:t>T</w:t>
      </w:r>
      <w:r w:rsidR="00120378" w:rsidRPr="00120378">
        <w:t>ruu</w:t>
      </w:r>
      <w:r w:rsidR="00C90800">
        <w:t>bi</w:t>
      </w:r>
      <w:r w:rsidR="00120378" w:rsidRPr="00120378">
        <w:t>le on ette nähtud ehitada otsakutele kindlustused MAO tüüpotsakutega („Maaparandusrajatiste tüüpjoonised“, Tallinn 2019).</w:t>
      </w:r>
    </w:p>
    <w:p w14:paraId="793D4959" w14:textId="1F89B5D8" w:rsidR="002F2D05" w:rsidRPr="00594C09" w:rsidRDefault="005669FD" w:rsidP="002F2D05">
      <w:pPr>
        <w:suppressAutoHyphens w:val="0"/>
        <w:autoSpaceDE w:val="0"/>
        <w:autoSpaceDN w:val="0"/>
        <w:adjustRightInd w:val="0"/>
        <w:jc w:val="both"/>
      </w:pPr>
      <w:r w:rsidRPr="00594C09">
        <w:lastRenderedPageBreak/>
        <w:t>Kirbu metsatee</w:t>
      </w:r>
      <w:r w:rsidR="002F2D05" w:rsidRPr="00594C09">
        <w:t xml:space="preserve">le ehitatakse katend 4,5 - 10cm segu 0/32mm (Pos 6) - 20cm segu 0/63mm (Pos 4) - geotekstiil (Deklareeritud tõmbetugevus MD/CMD ≥20 </w:t>
      </w:r>
      <w:proofErr w:type="spellStart"/>
      <w:r w:rsidR="002F2D05" w:rsidRPr="00594C09">
        <w:t>kN</w:t>
      </w:r>
      <w:proofErr w:type="spellEnd"/>
      <w:r w:rsidR="002F2D05" w:rsidRPr="00594C09">
        <w:t xml:space="preserve">/m, 5,0 m lai, mittekootud). Tee koguulatuses kasutatakse geotekstiili (Deklareeritud tõmbetugevus MD/CMD ≥20 </w:t>
      </w:r>
      <w:proofErr w:type="spellStart"/>
      <w:r w:rsidR="002F2D05" w:rsidRPr="00594C09">
        <w:t>kN</w:t>
      </w:r>
      <w:proofErr w:type="spellEnd"/>
      <w:r w:rsidR="002F2D05" w:rsidRPr="00594C09">
        <w:t xml:space="preserve">/m, 5,0 m lai, mittekootud), et vältida pinnaste segunemist. </w:t>
      </w:r>
    </w:p>
    <w:p w14:paraId="3F33DB76" w14:textId="77777777" w:rsidR="002F2D05" w:rsidRPr="00594C09" w:rsidRDefault="002F2D05" w:rsidP="002F2D05">
      <w:pPr>
        <w:suppressAutoHyphens w:val="0"/>
        <w:autoSpaceDE w:val="0"/>
        <w:autoSpaceDN w:val="0"/>
        <w:adjustRightInd w:val="0"/>
        <w:jc w:val="both"/>
      </w:pPr>
      <w:r w:rsidRPr="00594C09">
        <w:t>Tee mulle töödeldakse profiili, planeeritakse 6 m laiuselt ning tihendatakse.</w:t>
      </w:r>
    </w:p>
    <w:p w14:paraId="4896664A" w14:textId="2EECF219" w:rsidR="002F2D05" w:rsidRPr="00594C09" w:rsidRDefault="005669FD" w:rsidP="00DF6E6D">
      <w:pPr>
        <w:suppressAutoHyphens w:val="0"/>
        <w:autoSpaceDE w:val="0"/>
        <w:autoSpaceDN w:val="0"/>
        <w:adjustRightInd w:val="0"/>
        <w:jc w:val="both"/>
      </w:pPr>
      <w:r w:rsidRPr="00594C09">
        <w:t>Kirbu metsatee</w:t>
      </w:r>
      <w:r w:rsidR="002F2D05" w:rsidRPr="00594C09">
        <w:t xml:space="preserve">le on ette nähtud rajada </w:t>
      </w:r>
      <w:proofErr w:type="spellStart"/>
      <w:r w:rsidR="00DF6E6D" w:rsidRPr="00594C09">
        <w:t>mahasõidukoht</w:t>
      </w:r>
      <w:proofErr w:type="spellEnd"/>
      <w:r w:rsidR="00DF6E6D" w:rsidRPr="00594C09">
        <w:t xml:space="preserve"> M3 (A=4,5m, R=10m, L=10m) ning tee lõppu üheharuline tagasipööramisekoht TP-T. Harude pikkused võrduvad 35 m.</w:t>
      </w:r>
      <w:r w:rsidR="002F2D05" w:rsidRPr="00594C09">
        <w:t xml:space="preserve"> </w:t>
      </w:r>
    </w:p>
    <w:p w14:paraId="24967196" w14:textId="77777777" w:rsidR="002F2D05" w:rsidRPr="00EE23EB" w:rsidRDefault="002F2D05" w:rsidP="002F2D05">
      <w:pPr>
        <w:suppressAutoHyphens w:val="0"/>
        <w:autoSpaceDE w:val="0"/>
        <w:autoSpaceDN w:val="0"/>
        <w:adjustRightInd w:val="0"/>
        <w:jc w:val="both"/>
      </w:pPr>
      <w:r w:rsidRPr="00594C09">
        <w:t xml:space="preserve">Teede rajatised ehitatakse kulumiskihiga 10cm segu 0/32 (Pos 6) 20cm kruusalusel segu 0/63mm (Pos 4) geotekstiilil (Deklareeritud tõmbetugevus MD/CMD ≥20 </w:t>
      </w:r>
      <w:proofErr w:type="spellStart"/>
      <w:r w:rsidRPr="00594C09">
        <w:t>kN</w:t>
      </w:r>
      <w:proofErr w:type="spellEnd"/>
      <w:r w:rsidRPr="00594C09">
        <w:t xml:space="preserve">/m, 5,0 m lai, mittekootud). Teede rajatiste muldkeha ehitatakse kraavidest saadud sobivast pinnasest. </w:t>
      </w:r>
      <w:proofErr w:type="spellStart"/>
      <w:r w:rsidRPr="00EE23EB">
        <w:t>Mahasõidukohad</w:t>
      </w:r>
      <w:proofErr w:type="spellEnd"/>
      <w:r w:rsidRPr="00EE23EB">
        <w:t xml:space="preserve"> ja tagasipööramisekohad ehitatakse põikkaldega 4%.</w:t>
      </w:r>
    </w:p>
    <w:p w14:paraId="3A903AAB" w14:textId="183C3DCA" w:rsidR="002F2D05" w:rsidRDefault="002F2D05" w:rsidP="002F2D05">
      <w:pPr>
        <w:suppressAutoHyphens w:val="0"/>
        <w:autoSpaceDE w:val="0"/>
        <w:autoSpaceDN w:val="0"/>
        <w:adjustRightInd w:val="0"/>
        <w:jc w:val="both"/>
      </w:pPr>
      <w:proofErr w:type="spellStart"/>
      <w:r w:rsidRPr="00EE23EB">
        <w:t>Mahasõit</w:t>
      </w:r>
      <w:proofErr w:type="spellEnd"/>
      <w:r w:rsidRPr="00EE23EB">
        <w:t xml:space="preserve"> riigiteelt </w:t>
      </w:r>
      <w:r w:rsidR="00704209" w:rsidRPr="00EE23EB">
        <w:t xml:space="preserve">23114 Laatre - </w:t>
      </w:r>
      <w:proofErr w:type="spellStart"/>
      <w:r w:rsidR="00704209" w:rsidRPr="00EE23EB">
        <w:t>Lüllemäe</w:t>
      </w:r>
      <w:proofErr w:type="spellEnd"/>
      <w:r w:rsidR="00704209" w:rsidRPr="00EE23EB">
        <w:t xml:space="preserve"> - Hargla km 13,912 Kirbu metsateele</w:t>
      </w:r>
      <w:r w:rsidRPr="00EE23EB">
        <w:t xml:space="preserve"> ehitatakse vastavalt </w:t>
      </w:r>
      <w:r w:rsidR="00EE23EB" w:rsidRPr="00EE23EB">
        <w:t>REK Projekt OÜ poolt koostatud „Riigitee nr 23114 Laatre-</w:t>
      </w:r>
      <w:proofErr w:type="spellStart"/>
      <w:r w:rsidR="00EE23EB" w:rsidRPr="00EE23EB">
        <w:t>Lüllemäe</w:t>
      </w:r>
      <w:proofErr w:type="spellEnd"/>
      <w:r w:rsidR="00EE23EB" w:rsidRPr="00EE23EB">
        <w:t>-Hargla km 13,912 ja 20,489 ristumiskohtade ehitamise põhiprojekt“. (töö nr. 24-02/1)" alusel.</w:t>
      </w:r>
    </w:p>
    <w:p w14:paraId="6843AD81" w14:textId="791122C1" w:rsidR="000E51C0" w:rsidRDefault="000E51C0" w:rsidP="000E51C0">
      <w:pPr>
        <w:suppressAutoHyphens w:val="0"/>
        <w:autoSpaceDE w:val="0"/>
        <w:autoSpaceDN w:val="0"/>
        <w:adjustRightInd w:val="0"/>
        <w:jc w:val="both"/>
      </w:pPr>
      <w:r>
        <w:t>Ristumiskoht rajatakse asfaltkattega 18 m pikkuse ulatuses riigitee katte servast ning seejärel kruuskattega. Km 13,912 ja 2890825 Kirbu metsatee ristumiskoha pöörderaadiused võrduvad 12 m (R12)</w:t>
      </w:r>
      <w:r w:rsidR="003958C1">
        <w:t>.</w:t>
      </w:r>
    </w:p>
    <w:p w14:paraId="4A278E48" w14:textId="420B90A3" w:rsidR="002F2D05" w:rsidRPr="00F35B0E" w:rsidRDefault="003958C1" w:rsidP="00BA6B33">
      <w:pPr>
        <w:suppressAutoHyphens w:val="0"/>
        <w:autoSpaceDE w:val="0"/>
        <w:autoSpaceDN w:val="0"/>
        <w:adjustRightInd w:val="0"/>
        <w:jc w:val="both"/>
        <w:rPr>
          <w:highlight w:val="yellow"/>
        </w:rPr>
      </w:pPr>
      <w:r>
        <w:t xml:space="preserve">Kirbu metsatee ristumiskoha </w:t>
      </w:r>
      <w:proofErr w:type="spellStart"/>
      <w:r>
        <w:t>pikikalle</w:t>
      </w:r>
      <w:proofErr w:type="spellEnd"/>
      <w:r>
        <w:t xml:space="preserve"> rajatakse riigitee katte</w:t>
      </w:r>
      <w:r w:rsidR="006F428B">
        <w:t xml:space="preserve"> </w:t>
      </w:r>
      <w:r>
        <w:t>servast 3 m pikkuse ulatuses väärtusega 3,0% riigiteelt eemale ja seejärel sujuva üleminekuga</w:t>
      </w:r>
      <w:r w:rsidR="006F428B">
        <w:t xml:space="preserve"> </w:t>
      </w:r>
      <w:r>
        <w:t>väärtusele 3,0% riigitee poole</w:t>
      </w:r>
      <w:r w:rsidR="00BA6B33">
        <w:t>. Asfaltkatte rajatakse ühepoolse põikkaldega väärtusega 2,5% ja kruuskatte ühepoolse põikkaldega väärtusega – 3%.</w:t>
      </w:r>
      <w:r w:rsidR="002F2D05" w:rsidRPr="00F35B0E">
        <w:rPr>
          <w:highlight w:val="yellow"/>
        </w:rPr>
        <w:t xml:space="preserve"> </w:t>
      </w:r>
    </w:p>
    <w:p w14:paraId="6A8A4A07" w14:textId="77777777" w:rsidR="002F2D05" w:rsidRPr="00524D39" w:rsidRDefault="002F2D05" w:rsidP="007A7665">
      <w:pPr>
        <w:tabs>
          <w:tab w:val="left" w:pos="284"/>
        </w:tabs>
        <w:suppressAutoHyphens w:val="0"/>
        <w:autoSpaceDE w:val="0"/>
        <w:autoSpaceDN w:val="0"/>
        <w:adjustRightInd w:val="0"/>
        <w:jc w:val="both"/>
      </w:pPr>
      <w:proofErr w:type="spellStart"/>
      <w:r w:rsidRPr="00524D39">
        <w:t>Mahasõidu</w:t>
      </w:r>
      <w:proofErr w:type="spellEnd"/>
      <w:r w:rsidRPr="00524D39">
        <w:t xml:space="preserve"> katend rajatakse asfaltbetoonkattega järgmiselt:</w:t>
      </w:r>
    </w:p>
    <w:p w14:paraId="5646E1A2" w14:textId="77777777" w:rsidR="002F2D05" w:rsidRPr="00524D39" w:rsidRDefault="002F2D05"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Asfaltbetoon AC 16 </w:t>
      </w:r>
      <w:proofErr w:type="spellStart"/>
      <w:r w:rsidRPr="00524D39">
        <w:t>surf</w:t>
      </w:r>
      <w:proofErr w:type="spellEnd"/>
      <w:r w:rsidRPr="00524D39">
        <w:t xml:space="preserve"> </w:t>
      </w:r>
      <w:r w:rsidRPr="00524D39">
        <w:tab/>
      </w:r>
      <w:r w:rsidRPr="00524D39">
        <w:tab/>
      </w:r>
      <w:r w:rsidRPr="00524D39">
        <w:tab/>
      </w:r>
      <w:r w:rsidRPr="00524D39">
        <w:tab/>
      </w:r>
      <w:r w:rsidRPr="00524D39">
        <w:tab/>
      </w:r>
      <w:r w:rsidRPr="00524D39">
        <w:tab/>
        <w:t>h=9cm</w:t>
      </w:r>
    </w:p>
    <w:p w14:paraId="784ADDB0" w14:textId="77777777" w:rsidR="002F2D05" w:rsidRPr="00524D39" w:rsidRDefault="002F2D05" w:rsidP="007A7665">
      <w:pPr>
        <w:pStyle w:val="Loendilik"/>
        <w:numPr>
          <w:ilvl w:val="0"/>
          <w:numId w:val="12"/>
        </w:numPr>
        <w:tabs>
          <w:tab w:val="left" w:pos="284"/>
          <w:tab w:val="left" w:pos="426"/>
        </w:tabs>
        <w:suppressAutoHyphens w:val="0"/>
        <w:autoSpaceDE w:val="0"/>
        <w:autoSpaceDN w:val="0"/>
        <w:adjustRightInd w:val="0"/>
        <w:ind w:left="0" w:firstLine="0"/>
        <w:jc w:val="both"/>
      </w:pPr>
      <w:proofErr w:type="spellStart"/>
      <w:r w:rsidRPr="00524D39">
        <w:t>Fraktsioneeritud</w:t>
      </w:r>
      <w:proofErr w:type="spellEnd"/>
      <w:r w:rsidRPr="00524D39">
        <w:t xml:space="preserve"> killustikust alus </w:t>
      </w:r>
      <w:proofErr w:type="spellStart"/>
      <w:r w:rsidRPr="00524D39">
        <w:t>fr</w:t>
      </w:r>
      <w:proofErr w:type="spellEnd"/>
      <w:r w:rsidRPr="00524D39">
        <w:t xml:space="preserve">. 32/63 kiilumisega </w:t>
      </w:r>
      <w:r w:rsidRPr="00524D39">
        <w:tab/>
      </w:r>
      <w:r w:rsidRPr="00524D39">
        <w:tab/>
        <w:t>h=20cm</w:t>
      </w:r>
    </w:p>
    <w:p w14:paraId="6B27A0F8" w14:textId="77777777" w:rsidR="002F2D05" w:rsidRPr="00524D39" w:rsidRDefault="002F2D05"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Geotekstiilil (Deklareeritud tõmbetugevus MD/CMD ≥20 </w:t>
      </w:r>
      <w:proofErr w:type="spellStart"/>
      <w:r w:rsidRPr="00524D39">
        <w:t>kN</w:t>
      </w:r>
      <w:proofErr w:type="spellEnd"/>
      <w:r w:rsidRPr="00524D39">
        <w:t>/m, 5,0 m lai, mittekootud)</w:t>
      </w:r>
    </w:p>
    <w:p w14:paraId="6A5749FE" w14:textId="77777777" w:rsidR="002F2D05" w:rsidRPr="00524D39" w:rsidRDefault="002F2D05"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Dreenkiht (liiv (k≥1,0m/24h)</w:t>
      </w:r>
      <w:r w:rsidRPr="00524D39">
        <w:tab/>
      </w:r>
      <w:r w:rsidRPr="00524D39">
        <w:tab/>
      </w:r>
      <w:r w:rsidRPr="00524D39">
        <w:tab/>
      </w:r>
      <w:r w:rsidRPr="00524D39">
        <w:tab/>
      </w:r>
      <w:r w:rsidRPr="00524D39">
        <w:tab/>
      </w:r>
      <w:r w:rsidRPr="00524D39">
        <w:tab/>
      </w:r>
      <w:proofErr w:type="spellStart"/>
      <w:r w:rsidRPr="00524D39">
        <w:t>h</w:t>
      </w:r>
      <w:r w:rsidRPr="00524D39">
        <w:rPr>
          <w:vertAlign w:val="subscript"/>
        </w:rPr>
        <w:t>min</w:t>
      </w:r>
      <w:proofErr w:type="spellEnd"/>
      <w:r w:rsidRPr="00524D39">
        <w:t>=20cm</w:t>
      </w:r>
    </w:p>
    <w:p w14:paraId="31BE97E0" w14:textId="7A83FCEE" w:rsidR="002F2D05" w:rsidRPr="00524D39" w:rsidRDefault="002F2D05" w:rsidP="007A7665">
      <w:pPr>
        <w:pStyle w:val="Loendilik"/>
        <w:numPr>
          <w:ilvl w:val="0"/>
          <w:numId w:val="12"/>
        </w:numPr>
        <w:tabs>
          <w:tab w:val="left" w:pos="284"/>
          <w:tab w:val="left" w:pos="426"/>
        </w:tabs>
        <w:suppressAutoHyphens w:val="0"/>
        <w:autoSpaceDE w:val="0"/>
        <w:autoSpaceDN w:val="0"/>
        <w:adjustRightInd w:val="0"/>
        <w:ind w:left="0" w:firstLine="0"/>
        <w:jc w:val="both"/>
      </w:pPr>
      <w:r w:rsidRPr="00524D39">
        <w:t xml:space="preserve">Aluspinnas </w:t>
      </w:r>
    </w:p>
    <w:p w14:paraId="77D536DA" w14:textId="77777777" w:rsidR="002F2D05" w:rsidRPr="00524D39" w:rsidRDefault="002F2D05" w:rsidP="007A7665">
      <w:pPr>
        <w:tabs>
          <w:tab w:val="left" w:pos="284"/>
        </w:tabs>
        <w:suppressAutoHyphens w:val="0"/>
        <w:autoSpaceDE w:val="0"/>
        <w:autoSpaceDN w:val="0"/>
        <w:adjustRightInd w:val="0"/>
        <w:jc w:val="both"/>
      </w:pPr>
      <w:r w:rsidRPr="00524D39">
        <w:t>Juurdepääsutee kruuskate rajatakse järgmiselt:</w:t>
      </w:r>
    </w:p>
    <w:p w14:paraId="49A6382A" w14:textId="5C77C106" w:rsidR="002F2D05" w:rsidRPr="00524D39" w:rsidRDefault="002F2D05" w:rsidP="007A7665">
      <w:pPr>
        <w:pStyle w:val="Loendilik"/>
        <w:numPr>
          <w:ilvl w:val="0"/>
          <w:numId w:val="13"/>
        </w:numPr>
        <w:tabs>
          <w:tab w:val="left" w:pos="284"/>
        </w:tabs>
        <w:suppressAutoHyphens w:val="0"/>
        <w:autoSpaceDE w:val="0"/>
        <w:autoSpaceDN w:val="0"/>
        <w:adjustRightInd w:val="0"/>
        <w:ind w:left="0" w:firstLine="0"/>
        <w:jc w:val="both"/>
      </w:pPr>
      <w:r w:rsidRPr="00524D39">
        <w:t>Purustatud kruus (positsioon nr 6)</w:t>
      </w:r>
      <w:r w:rsidRPr="00524D39">
        <w:tab/>
      </w:r>
      <w:r w:rsidRPr="00524D39">
        <w:tab/>
        <w:t xml:space="preserve"> </w:t>
      </w:r>
      <w:r w:rsidRPr="00524D39">
        <w:tab/>
      </w:r>
      <w:r w:rsidRPr="00524D39">
        <w:tab/>
      </w:r>
      <w:r w:rsidRPr="00524D39">
        <w:tab/>
        <w:t>h=1</w:t>
      </w:r>
      <w:r w:rsidR="00524D39" w:rsidRPr="00524D39">
        <w:t>0</w:t>
      </w:r>
      <w:r w:rsidRPr="00524D39">
        <w:t xml:space="preserve">cm </w:t>
      </w:r>
    </w:p>
    <w:p w14:paraId="08C57D8D" w14:textId="77777777" w:rsidR="002F2D05" w:rsidRPr="00524D39" w:rsidRDefault="002F2D05" w:rsidP="007A7665">
      <w:pPr>
        <w:pStyle w:val="Loendilik"/>
        <w:numPr>
          <w:ilvl w:val="0"/>
          <w:numId w:val="13"/>
        </w:numPr>
        <w:tabs>
          <w:tab w:val="left" w:pos="284"/>
        </w:tabs>
        <w:suppressAutoHyphens w:val="0"/>
        <w:autoSpaceDE w:val="0"/>
        <w:autoSpaceDN w:val="0"/>
        <w:adjustRightInd w:val="0"/>
        <w:ind w:left="0" w:firstLine="0"/>
        <w:jc w:val="both"/>
      </w:pPr>
      <w:r w:rsidRPr="00524D39">
        <w:t>Sorteeritud kruus (positsioon nr 4)</w:t>
      </w:r>
      <w:r w:rsidRPr="00524D39">
        <w:tab/>
      </w:r>
      <w:r w:rsidRPr="00524D39">
        <w:tab/>
      </w:r>
      <w:r w:rsidRPr="00524D39">
        <w:tab/>
      </w:r>
      <w:r w:rsidRPr="00524D39">
        <w:tab/>
      </w:r>
      <w:r w:rsidRPr="00524D39">
        <w:tab/>
        <w:t>h=</w:t>
      </w:r>
      <w:r w:rsidRPr="00524D39">
        <w:rPr>
          <w:vertAlign w:val="subscript"/>
        </w:rPr>
        <w:t>min</w:t>
      </w:r>
      <w:r w:rsidRPr="00524D39">
        <w:t>20cm</w:t>
      </w:r>
    </w:p>
    <w:p w14:paraId="1B6E38FB" w14:textId="77777777" w:rsidR="002F2D05" w:rsidRPr="00524D39" w:rsidRDefault="002F2D05"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Geotekstiilil (Deklareeritud tõmbetugevus MD/CMD ≥20 </w:t>
      </w:r>
      <w:proofErr w:type="spellStart"/>
      <w:r w:rsidRPr="00524D39">
        <w:t>kN</w:t>
      </w:r>
      <w:proofErr w:type="spellEnd"/>
      <w:r w:rsidRPr="00524D39">
        <w:t xml:space="preserve">/m, 5,0 m lai, mittekootud) </w:t>
      </w:r>
    </w:p>
    <w:p w14:paraId="6E8CB5D8" w14:textId="76B592A5" w:rsidR="002F2D05" w:rsidRPr="00524D39" w:rsidRDefault="002F2D05"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Täitepinnas (liiv </w:t>
      </w:r>
      <w:proofErr w:type="spellStart"/>
      <w:r w:rsidRPr="00524D39">
        <w:t>dreenivus</w:t>
      </w:r>
      <w:proofErr w:type="spellEnd"/>
      <w:r w:rsidRPr="00524D39">
        <w:t xml:space="preserve"> min. </w:t>
      </w:r>
      <w:r w:rsidR="00524D39" w:rsidRPr="00524D39">
        <w:t>1,</w:t>
      </w:r>
      <w:r w:rsidRPr="00524D39">
        <w:t>0m/</w:t>
      </w:r>
      <w:proofErr w:type="spellStart"/>
      <w:r w:rsidRPr="00524D39">
        <w:t>ööp</w:t>
      </w:r>
      <w:proofErr w:type="spellEnd"/>
      <w:r w:rsidRPr="00524D39">
        <w:t xml:space="preserve">) </w:t>
      </w:r>
      <w:r w:rsidRPr="00524D39">
        <w:tab/>
      </w:r>
      <w:r w:rsidRPr="00524D39">
        <w:tab/>
      </w:r>
      <w:r w:rsidRPr="00524D39">
        <w:tab/>
      </w:r>
      <w:r w:rsidRPr="00524D39">
        <w:tab/>
        <w:t>h=</w:t>
      </w:r>
      <w:r w:rsidRPr="00524D39">
        <w:rPr>
          <w:vertAlign w:val="subscript"/>
        </w:rPr>
        <w:t>min</w:t>
      </w:r>
      <w:r w:rsidRPr="00524D39">
        <w:t>20cm</w:t>
      </w:r>
    </w:p>
    <w:p w14:paraId="2729164F" w14:textId="7934DD3E" w:rsidR="002F2D05" w:rsidRPr="00524D39" w:rsidRDefault="002F2D05" w:rsidP="007A7665">
      <w:pPr>
        <w:pStyle w:val="Loendilik"/>
        <w:numPr>
          <w:ilvl w:val="0"/>
          <w:numId w:val="13"/>
        </w:numPr>
        <w:tabs>
          <w:tab w:val="left" w:pos="284"/>
        </w:tabs>
        <w:suppressAutoHyphens w:val="0"/>
        <w:autoSpaceDE w:val="0"/>
        <w:autoSpaceDN w:val="0"/>
        <w:adjustRightInd w:val="0"/>
        <w:ind w:left="0" w:firstLine="0"/>
        <w:jc w:val="both"/>
      </w:pPr>
      <w:r w:rsidRPr="00524D39">
        <w:t xml:space="preserve">Aluspinnas </w:t>
      </w:r>
    </w:p>
    <w:p w14:paraId="16787255" w14:textId="1C27D50F" w:rsidR="002F2D05" w:rsidRDefault="001272AB" w:rsidP="007A7665">
      <w:pPr>
        <w:tabs>
          <w:tab w:val="left" w:pos="284"/>
        </w:tabs>
        <w:suppressAutoHyphens w:val="0"/>
        <w:autoSpaceDE w:val="0"/>
        <w:autoSpaceDN w:val="0"/>
        <w:adjustRightInd w:val="0"/>
        <w:jc w:val="both"/>
      </w:pPr>
      <w:proofErr w:type="spellStart"/>
      <w:r w:rsidRPr="005956F8">
        <w:rPr>
          <w:b/>
          <w:bCs/>
        </w:rPr>
        <w:t>Patupera</w:t>
      </w:r>
      <w:proofErr w:type="spellEnd"/>
      <w:r w:rsidRPr="005956F8">
        <w:rPr>
          <w:b/>
          <w:bCs/>
        </w:rPr>
        <w:t xml:space="preserve"> - Saare tee (0,111 km)</w:t>
      </w:r>
      <w:r w:rsidR="002F2D05" w:rsidRPr="005956F8">
        <w:t xml:space="preserve"> algab </w:t>
      </w:r>
      <w:r w:rsidR="005956F8" w:rsidRPr="005956F8">
        <w:t xml:space="preserve">riigiteelt 25102 Vana-Antsla – </w:t>
      </w:r>
      <w:proofErr w:type="spellStart"/>
      <w:r w:rsidR="005956F8" w:rsidRPr="005956F8">
        <w:t>Lüllemäe</w:t>
      </w:r>
      <w:proofErr w:type="spellEnd"/>
      <w:r w:rsidR="005956F8" w:rsidRPr="005956F8">
        <w:t xml:space="preserve"> km 12,29. Rekonstrueeritav lõik kulgeb eraomandisse kuuluval Ala-Peetri katastriüksusel (28902:003:0260) ja lõppeb ristumisel </w:t>
      </w:r>
      <w:proofErr w:type="spellStart"/>
      <w:r w:rsidR="005956F8" w:rsidRPr="005956F8">
        <w:t>Patupera</w:t>
      </w:r>
      <w:proofErr w:type="spellEnd"/>
      <w:r w:rsidR="005956F8" w:rsidRPr="005956F8">
        <w:t xml:space="preserve"> metsateega.</w:t>
      </w:r>
    </w:p>
    <w:p w14:paraId="5BE214F6" w14:textId="6C4877CB" w:rsidR="00777706" w:rsidRPr="005956F8" w:rsidRDefault="00777706" w:rsidP="00777706">
      <w:pPr>
        <w:suppressAutoHyphens w:val="0"/>
        <w:autoSpaceDE w:val="0"/>
        <w:autoSpaceDN w:val="0"/>
        <w:adjustRightInd w:val="0"/>
        <w:jc w:val="both"/>
      </w:pPr>
      <w:proofErr w:type="spellStart"/>
      <w:r>
        <w:t>Patupera</w:t>
      </w:r>
      <w:proofErr w:type="spellEnd"/>
      <w:r>
        <w:t>-Saare tee ristumiskohast paremale on rajatakse nõva 201, mis saab alguse olemasolevast kraavist ning lõppeb Pk 10+19 rajatava plasttruubiga T5 D400.</w:t>
      </w:r>
    </w:p>
    <w:p w14:paraId="5A3A9524" w14:textId="13108474" w:rsidR="002F2D05" w:rsidRPr="0007543C" w:rsidRDefault="001272AB" w:rsidP="002F2D05">
      <w:pPr>
        <w:suppressAutoHyphens w:val="0"/>
        <w:autoSpaceDE w:val="0"/>
        <w:autoSpaceDN w:val="0"/>
        <w:adjustRightInd w:val="0"/>
        <w:jc w:val="both"/>
      </w:pPr>
      <w:proofErr w:type="spellStart"/>
      <w:r w:rsidRPr="0007543C">
        <w:t>Patupera</w:t>
      </w:r>
      <w:proofErr w:type="spellEnd"/>
      <w:r w:rsidRPr="0007543C">
        <w:t xml:space="preserve"> - Saare tee</w:t>
      </w:r>
      <w:r w:rsidR="002F2D05" w:rsidRPr="0007543C">
        <w:t xml:space="preserve">le ehitatakse katend 4,5 - 10cm segu 0/32mm (Pos 6) - 20cm segu 0/63mm (Pos 4) - geotekstiil (Deklareeritud tõmbetugevus MD/CMD ≥20 </w:t>
      </w:r>
      <w:proofErr w:type="spellStart"/>
      <w:r w:rsidR="002F2D05" w:rsidRPr="0007543C">
        <w:t>kN</w:t>
      </w:r>
      <w:proofErr w:type="spellEnd"/>
      <w:r w:rsidR="002F2D05" w:rsidRPr="0007543C">
        <w:t xml:space="preserve">/m, 5,0 m lai, mittekootud). Tee koguulatuses kasutatakse geotekstiili (Deklareeritud tõmbetugevus MD/CMD ≥20 </w:t>
      </w:r>
      <w:proofErr w:type="spellStart"/>
      <w:r w:rsidR="002F2D05" w:rsidRPr="0007543C">
        <w:t>kN</w:t>
      </w:r>
      <w:proofErr w:type="spellEnd"/>
      <w:r w:rsidR="002F2D05" w:rsidRPr="0007543C">
        <w:t xml:space="preserve">/m, 5,0 m lai, mittekootud), et vältida pinnaste segunemist. </w:t>
      </w:r>
    </w:p>
    <w:p w14:paraId="14786E75" w14:textId="77777777" w:rsidR="002F2D05" w:rsidRPr="0007543C" w:rsidRDefault="002F2D05" w:rsidP="002F2D05">
      <w:pPr>
        <w:suppressAutoHyphens w:val="0"/>
        <w:autoSpaceDE w:val="0"/>
        <w:autoSpaceDN w:val="0"/>
        <w:adjustRightInd w:val="0"/>
        <w:jc w:val="both"/>
      </w:pPr>
      <w:r w:rsidRPr="0007543C">
        <w:t>Tee mulle töödeldakse profiili, planeeritakse 6 m laiuselt ning tihendatakse.</w:t>
      </w:r>
    </w:p>
    <w:p w14:paraId="45F84016" w14:textId="62452160" w:rsidR="002F2D05" w:rsidRPr="0022347E" w:rsidRDefault="002F2D05" w:rsidP="002F2D05">
      <w:pPr>
        <w:suppressAutoHyphens w:val="0"/>
        <w:autoSpaceDE w:val="0"/>
        <w:autoSpaceDN w:val="0"/>
        <w:adjustRightInd w:val="0"/>
        <w:jc w:val="both"/>
      </w:pPr>
      <w:proofErr w:type="spellStart"/>
      <w:r w:rsidRPr="0022347E">
        <w:t>Mahasõit</w:t>
      </w:r>
      <w:proofErr w:type="spellEnd"/>
      <w:r w:rsidRPr="0022347E">
        <w:t xml:space="preserve"> riigiteelt </w:t>
      </w:r>
      <w:r w:rsidR="00BC170E" w:rsidRPr="0022347E">
        <w:t xml:space="preserve">25102 Vana-Antsla - </w:t>
      </w:r>
      <w:proofErr w:type="spellStart"/>
      <w:r w:rsidR="00BC170E" w:rsidRPr="0022347E">
        <w:t>Lüllemäe</w:t>
      </w:r>
      <w:proofErr w:type="spellEnd"/>
      <w:r w:rsidR="00BC170E" w:rsidRPr="0022347E">
        <w:t xml:space="preserve"> km 12,287 </w:t>
      </w:r>
      <w:proofErr w:type="spellStart"/>
      <w:r w:rsidR="00BC170E" w:rsidRPr="0022347E">
        <w:t>Patupera</w:t>
      </w:r>
      <w:proofErr w:type="spellEnd"/>
      <w:r w:rsidR="00BC170E" w:rsidRPr="0022347E">
        <w:t xml:space="preserve"> - Saare tee</w:t>
      </w:r>
      <w:r w:rsidRPr="0022347E">
        <w:t xml:space="preserve">le ehitatakse vastavalt </w:t>
      </w:r>
      <w:r w:rsidR="00F17DC9" w:rsidRPr="0022347E">
        <w:t xml:space="preserve">Reaalprojekt OÜ poolt koostatud " </w:t>
      </w:r>
      <w:proofErr w:type="spellStart"/>
      <w:r w:rsidR="00F17DC9" w:rsidRPr="0022347E">
        <w:t>Patupera</w:t>
      </w:r>
      <w:proofErr w:type="spellEnd"/>
      <w:r w:rsidR="00F17DC9" w:rsidRPr="0022347E">
        <w:t>-Saare ja Salaviina tee ristumiskohad riigiteega (töö nr. PP23018)" alusel.</w:t>
      </w:r>
    </w:p>
    <w:p w14:paraId="31B7C357" w14:textId="587C460A" w:rsidR="002F2D05" w:rsidRPr="00F35B0E" w:rsidRDefault="006B269D" w:rsidP="002F2D05">
      <w:pPr>
        <w:suppressAutoHyphens w:val="0"/>
        <w:autoSpaceDE w:val="0"/>
        <w:autoSpaceDN w:val="0"/>
        <w:adjustRightInd w:val="0"/>
        <w:jc w:val="both"/>
        <w:rPr>
          <w:highlight w:val="yellow"/>
        </w:rPr>
      </w:pPr>
      <w:proofErr w:type="spellStart"/>
      <w:r w:rsidRPr="006B269D">
        <w:t>Mahasõidu</w:t>
      </w:r>
      <w:proofErr w:type="spellEnd"/>
      <w:r w:rsidRPr="006B269D">
        <w:t xml:space="preserve"> alune muldkeha tuleb peale kasvumulla eemaldamist planeerida 4,0% kaldega.</w:t>
      </w:r>
    </w:p>
    <w:p w14:paraId="71CD9E45" w14:textId="77777777" w:rsidR="002F2D05" w:rsidRPr="00CD5901" w:rsidRDefault="002F2D05" w:rsidP="0007543C">
      <w:pPr>
        <w:tabs>
          <w:tab w:val="left" w:pos="284"/>
        </w:tabs>
        <w:suppressAutoHyphens w:val="0"/>
        <w:autoSpaceDE w:val="0"/>
        <w:autoSpaceDN w:val="0"/>
        <w:adjustRightInd w:val="0"/>
        <w:jc w:val="both"/>
      </w:pPr>
      <w:proofErr w:type="spellStart"/>
      <w:r w:rsidRPr="00CD5901">
        <w:t>Mahasõidu</w:t>
      </w:r>
      <w:proofErr w:type="spellEnd"/>
      <w:r w:rsidRPr="00CD5901">
        <w:t xml:space="preserve"> katend rajatakse asfaltbetoonkattega järgmiselt:</w:t>
      </w:r>
    </w:p>
    <w:p w14:paraId="783DA9B6" w14:textId="443C7224" w:rsidR="002F2D05" w:rsidRPr="00CD5901" w:rsidRDefault="002F2D05" w:rsidP="0007543C">
      <w:pPr>
        <w:pStyle w:val="Loendilik"/>
        <w:numPr>
          <w:ilvl w:val="0"/>
          <w:numId w:val="12"/>
        </w:numPr>
        <w:tabs>
          <w:tab w:val="left" w:pos="284"/>
        </w:tabs>
        <w:suppressAutoHyphens w:val="0"/>
        <w:autoSpaceDE w:val="0"/>
        <w:autoSpaceDN w:val="0"/>
        <w:adjustRightInd w:val="0"/>
        <w:ind w:left="0" w:firstLine="0"/>
        <w:jc w:val="both"/>
      </w:pPr>
      <w:r w:rsidRPr="00CD5901">
        <w:lastRenderedPageBreak/>
        <w:t xml:space="preserve">Asfaltbetoon AC 16 </w:t>
      </w:r>
      <w:proofErr w:type="spellStart"/>
      <w:r w:rsidRPr="00CD5901">
        <w:t>surf</w:t>
      </w:r>
      <w:proofErr w:type="spellEnd"/>
      <w:r w:rsidRPr="00CD5901">
        <w:t xml:space="preserve"> </w:t>
      </w:r>
      <w:r w:rsidRPr="00CD5901">
        <w:tab/>
      </w:r>
      <w:r w:rsidRPr="00CD5901">
        <w:tab/>
      </w:r>
      <w:r w:rsidRPr="00CD5901">
        <w:tab/>
      </w:r>
      <w:r w:rsidRPr="00CD5901">
        <w:tab/>
      </w:r>
      <w:r w:rsidRPr="00CD5901">
        <w:tab/>
      </w:r>
      <w:r w:rsidRPr="00CD5901">
        <w:tab/>
      </w:r>
      <w:r w:rsidR="0007543C" w:rsidRPr="00CD5901">
        <w:tab/>
      </w:r>
      <w:r w:rsidRPr="00CD5901">
        <w:t>h=</w:t>
      </w:r>
      <w:r w:rsidR="009707C5" w:rsidRPr="00CD5901">
        <w:t>6</w:t>
      </w:r>
      <w:r w:rsidRPr="00CD5901">
        <w:t>cm</w:t>
      </w:r>
    </w:p>
    <w:p w14:paraId="70A493A4" w14:textId="6625C23E" w:rsidR="002F2D05" w:rsidRPr="00CD5901" w:rsidRDefault="002F2D05" w:rsidP="0007543C">
      <w:pPr>
        <w:pStyle w:val="Loendilik"/>
        <w:numPr>
          <w:ilvl w:val="0"/>
          <w:numId w:val="12"/>
        </w:numPr>
        <w:tabs>
          <w:tab w:val="left" w:pos="284"/>
        </w:tabs>
        <w:suppressAutoHyphens w:val="0"/>
        <w:autoSpaceDE w:val="0"/>
        <w:autoSpaceDN w:val="0"/>
        <w:adjustRightInd w:val="0"/>
        <w:ind w:left="0" w:firstLine="0"/>
        <w:jc w:val="both"/>
      </w:pPr>
      <w:proofErr w:type="spellStart"/>
      <w:r w:rsidRPr="00CD5901">
        <w:t>Fraktsioneeritud</w:t>
      </w:r>
      <w:proofErr w:type="spellEnd"/>
      <w:r w:rsidRPr="00CD5901">
        <w:t xml:space="preserve"> killustikust alus </w:t>
      </w:r>
      <w:proofErr w:type="spellStart"/>
      <w:r w:rsidRPr="00CD5901">
        <w:t>fr</w:t>
      </w:r>
      <w:proofErr w:type="spellEnd"/>
      <w:r w:rsidRPr="00CD5901">
        <w:t xml:space="preserve">. 32/63 kiilumisega </w:t>
      </w:r>
      <w:r w:rsidRPr="00CD5901">
        <w:tab/>
      </w:r>
      <w:r w:rsidRPr="00CD5901">
        <w:tab/>
      </w:r>
      <w:r w:rsidR="0007543C" w:rsidRPr="00CD5901">
        <w:tab/>
      </w:r>
      <w:r w:rsidRPr="00CD5901">
        <w:t>h=2</w:t>
      </w:r>
      <w:r w:rsidR="009707C5" w:rsidRPr="00CD5901">
        <w:t>5</w:t>
      </w:r>
      <w:r w:rsidRPr="00CD5901">
        <w:t>cm</w:t>
      </w:r>
    </w:p>
    <w:p w14:paraId="74C0E366" w14:textId="77777777" w:rsidR="002F2D05" w:rsidRPr="00CD5901" w:rsidRDefault="002F2D05" w:rsidP="0007543C">
      <w:pPr>
        <w:pStyle w:val="Loendilik"/>
        <w:numPr>
          <w:ilvl w:val="0"/>
          <w:numId w:val="12"/>
        </w:numPr>
        <w:tabs>
          <w:tab w:val="left" w:pos="284"/>
        </w:tabs>
        <w:suppressAutoHyphens w:val="0"/>
        <w:autoSpaceDE w:val="0"/>
        <w:autoSpaceDN w:val="0"/>
        <w:adjustRightInd w:val="0"/>
        <w:ind w:left="0" w:firstLine="0"/>
        <w:jc w:val="both"/>
      </w:pPr>
      <w:r w:rsidRPr="00CD5901">
        <w:t xml:space="preserve">Geotekstiilil (Deklareeritud tõmbetugevus MD/CMD ≥20 </w:t>
      </w:r>
      <w:proofErr w:type="spellStart"/>
      <w:r w:rsidRPr="00CD5901">
        <w:t>kN</w:t>
      </w:r>
      <w:proofErr w:type="spellEnd"/>
      <w:r w:rsidRPr="00CD5901">
        <w:t>/m, 5,0 m lai, mittekootud)</w:t>
      </w:r>
    </w:p>
    <w:p w14:paraId="17E8EDF7" w14:textId="25952802" w:rsidR="002F2D05" w:rsidRPr="00CD5901" w:rsidRDefault="002F2D05" w:rsidP="0007543C">
      <w:pPr>
        <w:pStyle w:val="Loendilik"/>
        <w:numPr>
          <w:ilvl w:val="0"/>
          <w:numId w:val="12"/>
        </w:numPr>
        <w:tabs>
          <w:tab w:val="left" w:pos="284"/>
        </w:tabs>
        <w:suppressAutoHyphens w:val="0"/>
        <w:autoSpaceDE w:val="0"/>
        <w:autoSpaceDN w:val="0"/>
        <w:adjustRightInd w:val="0"/>
        <w:ind w:left="0" w:firstLine="0"/>
        <w:jc w:val="both"/>
      </w:pPr>
      <w:r w:rsidRPr="00CD5901">
        <w:t>Aluspinnas</w:t>
      </w:r>
    </w:p>
    <w:p w14:paraId="7CE99638" w14:textId="618F080F" w:rsidR="00532D6B" w:rsidRPr="00CD5901" w:rsidRDefault="001272AB" w:rsidP="00532D6B">
      <w:pPr>
        <w:suppressAutoHyphens w:val="0"/>
        <w:autoSpaceDE w:val="0"/>
        <w:autoSpaceDN w:val="0"/>
        <w:adjustRightInd w:val="0"/>
        <w:jc w:val="both"/>
      </w:pPr>
      <w:proofErr w:type="spellStart"/>
      <w:r w:rsidRPr="00CD5901">
        <w:t>Patupera</w:t>
      </w:r>
      <w:proofErr w:type="spellEnd"/>
      <w:r w:rsidRPr="00CD5901">
        <w:t xml:space="preserve"> - Saare tee</w:t>
      </w:r>
      <w:r w:rsidR="002F2D05" w:rsidRPr="00CD5901">
        <w:t xml:space="preserve"> (</w:t>
      </w:r>
      <w:r w:rsidR="00AE1ED4" w:rsidRPr="00CD5901">
        <w:t xml:space="preserve">25102 Vana-Antsla - </w:t>
      </w:r>
      <w:proofErr w:type="spellStart"/>
      <w:r w:rsidR="00AE1ED4" w:rsidRPr="00CD5901">
        <w:t>Lüllemäe</w:t>
      </w:r>
      <w:proofErr w:type="spellEnd"/>
      <w:r w:rsidR="00AE1ED4" w:rsidRPr="00CD5901">
        <w:t xml:space="preserve"> km 12,287</w:t>
      </w:r>
      <w:r w:rsidR="002F2D05" w:rsidRPr="00CD5901">
        <w:t xml:space="preserve">) </w:t>
      </w:r>
      <w:r w:rsidR="003C4637" w:rsidRPr="00CD5901">
        <w:t xml:space="preserve">alla rajatakse </w:t>
      </w:r>
      <w:r w:rsidR="00532D6B" w:rsidRPr="00CD5901">
        <w:t>plastiktruup DN400 (läbimõõduga 40 cm ja) pikkusega 9m. Truubi rõngasjäikus peab olema vähemalt SN8</w:t>
      </w:r>
    </w:p>
    <w:p w14:paraId="5962E6B9" w14:textId="604761B9" w:rsidR="002F2D05" w:rsidRPr="00CD5901" w:rsidRDefault="00532D6B" w:rsidP="00532D6B">
      <w:pPr>
        <w:suppressAutoHyphens w:val="0"/>
        <w:autoSpaceDE w:val="0"/>
        <w:autoSpaceDN w:val="0"/>
        <w:adjustRightInd w:val="0"/>
        <w:jc w:val="both"/>
      </w:pPr>
      <w:proofErr w:type="spellStart"/>
      <w:r w:rsidRPr="00CD5901">
        <w:t>kN</w:t>
      </w:r>
      <w:proofErr w:type="spellEnd"/>
      <w:r w:rsidRPr="00CD5901">
        <w:t>/m².</w:t>
      </w:r>
      <w:r w:rsidR="003C4637" w:rsidRPr="00CD5901">
        <w:t xml:space="preserve"> </w:t>
      </w:r>
      <w:r w:rsidRPr="00CD5901">
        <w:t xml:space="preserve">Truubi sisse- ja väljavoolu juures tuleb kindlustada mulde nõlvad (vajadusel täiendavalt ka </w:t>
      </w:r>
      <w:proofErr w:type="spellStart"/>
      <w:r w:rsidRPr="00CD5901">
        <w:t>suudmikel</w:t>
      </w:r>
      <w:proofErr w:type="spellEnd"/>
      <w:r w:rsidR="00CD5901" w:rsidRPr="00CD5901">
        <w:t xml:space="preserve"> </w:t>
      </w:r>
      <w:r w:rsidRPr="00CD5901">
        <w:t>kraavide põhjad) munakivisillutisega  – antud tööd kuuluvad truubi ehituse juurde ning</w:t>
      </w:r>
      <w:r w:rsidR="00CD5901" w:rsidRPr="00CD5901">
        <w:t xml:space="preserve"> </w:t>
      </w:r>
      <w:r w:rsidRPr="00CD5901">
        <w:t>ei leia kajastamist eraldi mahtudes.</w:t>
      </w:r>
      <w:r w:rsidR="002F2D05" w:rsidRPr="00CD5901">
        <w:t xml:space="preserve"> Olemasolevad kraavid tuleb puhastada vastavalt plaanilahenduses näidatud ulatuses.</w:t>
      </w:r>
    </w:p>
    <w:p w14:paraId="1EA711CC" w14:textId="16556104" w:rsidR="00946300" w:rsidRPr="00020530" w:rsidRDefault="003E79D2" w:rsidP="00930BFB">
      <w:pPr>
        <w:suppressAutoHyphens w:val="0"/>
        <w:autoSpaceDE w:val="0"/>
        <w:autoSpaceDN w:val="0"/>
        <w:adjustRightInd w:val="0"/>
        <w:jc w:val="both"/>
      </w:pPr>
      <w:proofErr w:type="spellStart"/>
      <w:r w:rsidRPr="00020530">
        <w:rPr>
          <w:b/>
          <w:bCs/>
        </w:rPr>
        <w:t>Patupera</w:t>
      </w:r>
      <w:proofErr w:type="spellEnd"/>
      <w:r w:rsidRPr="00020530">
        <w:rPr>
          <w:b/>
          <w:bCs/>
        </w:rPr>
        <w:t xml:space="preserve"> tee (0,401 km)</w:t>
      </w:r>
      <w:r w:rsidR="002F2D05" w:rsidRPr="00020530">
        <w:t xml:space="preserve"> algab </w:t>
      </w:r>
      <w:r w:rsidR="000B65C1" w:rsidRPr="00020530">
        <w:t xml:space="preserve">kohalikult </w:t>
      </w:r>
      <w:proofErr w:type="spellStart"/>
      <w:r w:rsidR="000B65C1" w:rsidRPr="00020530">
        <w:t>Patupera</w:t>
      </w:r>
      <w:proofErr w:type="spellEnd"/>
      <w:r w:rsidR="000B65C1" w:rsidRPr="00020530">
        <w:t xml:space="preserve"> – Saare teelt (Teeregistris nr 2890048). Rajatav osa kulgeb olemasoleval pinnasteel mis asub riigiomandis oleval Karula metskond 8 katastriüksusel (28902:003:0085) ning lõpeb katastriüksuse piiril</w:t>
      </w:r>
      <w:r w:rsidR="002F2D05" w:rsidRPr="00020530">
        <w:t>, ku</w:t>
      </w:r>
      <w:r w:rsidR="00A02D11" w:rsidRPr="00020530">
        <w:t>s</w:t>
      </w:r>
      <w:r w:rsidR="002F2D05" w:rsidRPr="00020530">
        <w:t xml:space="preserve"> </w:t>
      </w:r>
      <w:r w:rsidR="00641148" w:rsidRPr="00020530">
        <w:t>te</w:t>
      </w:r>
      <w:r w:rsidR="002F2D05" w:rsidRPr="00020530">
        <w:t xml:space="preserve">e </w:t>
      </w:r>
      <w:r w:rsidR="00641148" w:rsidRPr="00020530">
        <w:t>lõpp suubub pk 24+03 olemasoleva teega kokku.</w:t>
      </w:r>
      <w:r w:rsidR="00930BFB" w:rsidRPr="00020530">
        <w:t xml:space="preserve"> </w:t>
      </w:r>
      <w:proofErr w:type="spellStart"/>
      <w:r w:rsidR="00930BFB" w:rsidRPr="00020530">
        <w:t>Patupera</w:t>
      </w:r>
      <w:proofErr w:type="spellEnd"/>
      <w:r w:rsidR="00930BFB" w:rsidRPr="00020530">
        <w:t xml:space="preserve">-Saare ja </w:t>
      </w:r>
      <w:proofErr w:type="spellStart"/>
      <w:r w:rsidR="00930BFB" w:rsidRPr="00020530">
        <w:t>Patupera</w:t>
      </w:r>
      <w:proofErr w:type="spellEnd"/>
      <w:r w:rsidR="00930BFB" w:rsidRPr="00020530">
        <w:t xml:space="preserve"> tee lõikuvad 86-kraadise nurga all.</w:t>
      </w:r>
    </w:p>
    <w:p w14:paraId="701F88A7" w14:textId="6C46411F" w:rsidR="00A1224F" w:rsidRPr="00020530" w:rsidRDefault="00A1224F" w:rsidP="002F2D05">
      <w:pPr>
        <w:suppressAutoHyphens w:val="0"/>
        <w:autoSpaceDE w:val="0"/>
        <w:autoSpaceDN w:val="0"/>
        <w:adjustRightInd w:val="0"/>
        <w:jc w:val="both"/>
      </w:pPr>
      <w:proofErr w:type="spellStart"/>
      <w:r w:rsidRPr="00020530">
        <w:t>Patupera</w:t>
      </w:r>
      <w:proofErr w:type="spellEnd"/>
      <w:r w:rsidRPr="00020530">
        <w:t xml:space="preserve"> teest paremale rajatakse nõva 301</w:t>
      </w:r>
      <w:r w:rsidR="00930BFB" w:rsidRPr="00020530">
        <w:t>.</w:t>
      </w:r>
    </w:p>
    <w:p w14:paraId="253CCAEF" w14:textId="538E3C69" w:rsidR="002F2D05" w:rsidRPr="00020530" w:rsidRDefault="003E79D2" w:rsidP="002F2D05">
      <w:pPr>
        <w:suppressAutoHyphens w:val="0"/>
        <w:autoSpaceDE w:val="0"/>
        <w:autoSpaceDN w:val="0"/>
        <w:adjustRightInd w:val="0"/>
        <w:jc w:val="both"/>
      </w:pPr>
      <w:proofErr w:type="spellStart"/>
      <w:r w:rsidRPr="00020530">
        <w:t>Patupera</w:t>
      </w:r>
      <w:proofErr w:type="spellEnd"/>
      <w:r w:rsidRPr="00020530">
        <w:t xml:space="preserve"> tee</w:t>
      </w:r>
      <w:r w:rsidR="002F2D05" w:rsidRPr="00020530">
        <w:t xml:space="preserve">le ehitatakse katend 4,5 - 10cm segu 0/32mm (Pos 6) - 20cm segu 0/63mm (Pos 4) - geotekstiil (Deklareeritud tõmbetugevus MD/CMD ≥20 </w:t>
      </w:r>
      <w:proofErr w:type="spellStart"/>
      <w:r w:rsidR="002F2D05" w:rsidRPr="00020530">
        <w:t>kN</w:t>
      </w:r>
      <w:proofErr w:type="spellEnd"/>
      <w:r w:rsidR="002F2D05" w:rsidRPr="00020530">
        <w:t xml:space="preserve">/m, 5,0 m lai, mittekootud). Tee koguulatuses kasutatakse geotekstiili (Deklareeritud tõmbetugevus MD/CMD ≥20 </w:t>
      </w:r>
      <w:proofErr w:type="spellStart"/>
      <w:r w:rsidR="002F2D05" w:rsidRPr="00020530">
        <w:t>kN</w:t>
      </w:r>
      <w:proofErr w:type="spellEnd"/>
      <w:r w:rsidR="002F2D05" w:rsidRPr="00020530">
        <w:t xml:space="preserve">/m, 5,0 m lai, mittekootud), et vältida pinnaste segunemist. </w:t>
      </w:r>
    </w:p>
    <w:p w14:paraId="20CFE7A3" w14:textId="45653651" w:rsidR="00991BE6" w:rsidRPr="00020530" w:rsidRDefault="002F2D05" w:rsidP="00991BE6">
      <w:pPr>
        <w:suppressAutoHyphens w:val="0"/>
        <w:autoSpaceDE w:val="0"/>
        <w:autoSpaceDN w:val="0"/>
        <w:adjustRightInd w:val="0"/>
        <w:jc w:val="both"/>
      </w:pPr>
      <w:r w:rsidRPr="00020530">
        <w:t>Tee mulle töödeldakse profiili, planeeritakse 6 m laiuselt ning tihendatakse.</w:t>
      </w:r>
      <w:r w:rsidR="00991BE6" w:rsidRPr="00020530">
        <w:t xml:space="preserve"> Mulde ehituseks kasutada kohapealset ehituseks sobilikku aluspinnast.</w:t>
      </w:r>
    </w:p>
    <w:p w14:paraId="15D6B96C" w14:textId="0E48C026" w:rsidR="002F2D05" w:rsidRPr="00020530" w:rsidRDefault="006A5B37" w:rsidP="006A5B37">
      <w:pPr>
        <w:suppressAutoHyphens w:val="0"/>
        <w:autoSpaceDE w:val="0"/>
        <w:autoSpaceDN w:val="0"/>
        <w:adjustRightInd w:val="0"/>
        <w:jc w:val="both"/>
      </w:pPr>
      <w:proofErr w:type="spellStart"/>
      <w:r w:rsidRPr="00020530">
        <w:t>Patupera</w:t>
      </w:r>
      <w:proofErr w:type="spellEnd"/>
      <w:r w:rsidRPr="00020530">
        <w:t xml:space="preserve"> teele ehitatakse PK 21+78 vasakule </w:t>
      </w:r>
      <w:proofErr w:type="spellStart"/>
      <w:r w:rsidRPr="00020530">
        <w:t>mahasõidukoht</w:t>
      </w:r>
      <w:proofErr w:type="spellEnd"/>
      <w:r w:rsidRPr="00020530">
        <w:t xml:space="preserve"> M3 </w:t>
      </w:r>
      <w:r w:rsidR="00020530" w:rsidRPr="00020530">
        <w:t xml:space="preserve">(L=10m, R=10 m) </w:t>
      </w:r>
      <w:r w:rsidRPr="00020530">
        <w:t xml:space="preserve">ning pk 22+92 paremale </w:t>
      </w:r>
      <w:proofErr w:type="spellStart"/>
      <w:r w:rsidRPr="00020530">
        <w:t>mahasõidukoht</w:t>
      </w:r>
      <w:proofErr w:type="spellEnd"/>
      <w:r w:rsidRPr="00020530">
        <w:t xml:space="preserve"> M8</w:t>
      </w:r>
      <w:r w:rsidR="00020530" w:rsidRPr="00020530">
        <w:t xml:space="preserve"> (L=30m, R=15 m)</w:t>
      </w:r>
      <w:r w:rsidR="002F2D05" w:rsidRPr="00020530">
        <w:t xml:space="preserve">. </w:t>
      </w:r>
    </w:p>
    <w:p w14:paraId="26D3B370" w14:textId="57BA374D" w:rsidR="003848FC" w:rsidRDefault="002F2D05" w:rsidP="002F2D05">
      <w:pPr>
        <w:suppressAutoHyphens w:val="0"/>
        <w:autoSpaceDE w:val="0"/>
        <w:autoSpaceDN w:val="0"/>
        <w:adjustRightInd w:val="0"/>
        <w:jc w:val="both"/>
      </w:pPr>
      <w:r w:rsidRPr="00020530">
        <w:t xml:space="preserve">Teede rajatised ehitatakse kulumiskihiga 10cm segu 0/32 (Pos 6) 20cm kruusalusel segu 0/63mm (Pos 4) geotekstiilil (Deklareeritud tõmbetugevus MD/CMD ≥20 </w:t>
      </w:r>
      <w:proofErr w:type="spellStart"/>
      <w:r w:rsidRPr="00020530">
        <w:t>kN</w:t>
      </w:r>
      <w:proofErr w:type="spellEnd"/>
      <w:r w:rsidRPr="00020530">
        <w:t xml:space="preserve">/m, 5,0 m lai, mittekootud). </w:t>
      </w:r>
      <w:proofErr w:type="spellStart"/>
      <w:r w:rsidRPr="00020530">
        <w:t>Mahasõidukoht</w:t>
      </w:r>
      <w:proofErr w:type="spellEnd"/>
      <w:r w:rsidRPr="00020530">
        <w:t xml:space="preserve"> ehitatakse põikkaldega 4%.</w:t>
      </w:r>
    </w:p>
    <w:p w14:paraId="4C69C22D" w14:textId="78F277DB" w:rsidR="001133F9" w:rsidRPr="00C71AB0" w:rsidRDefault="001B6A7A" w:rsidP="0017703F">
      <w:pPr>
        <w:suppressAutoHyphens w:val="0"/>
        <w:autoSpaceDE w:val="0"/>
        <w:autoSpaceDN w:val="0"/>
        <w:adjustRightInd w:val="0"/>
        <w:jc w:val="both"/>
      </w:pPr>
      <w:r w:rsidRPr="00C71AB0">
        <w:rPr>
          <w:b/>
          <w:bCs/>
        </w:rPr>
        <w:t>Salaviina tee (0,705 km)</w:t>
      </w:r>
      <w:r w:rsidR="001133F9" w:rsidRPr="00C71AB0">
        <w:t xml:space="preserve"> algab</w:t>
      </w:r>
      <w:r w:rsidR="0017703F" w:rsidRPr="00C71AB0">
        <w:t xml:space="preserve"> riigiteelt 25102 Vana-Antsla – </w:t>
      </w:r>
      <w:proofErr w:type="spellStart"/>
      <w:r w:rsidR="0017703F" w:rsidRPr="00C71AB0">
        <w:t>Lüllemäe</w:t>
      </w:r>
      <w:proofErr w:type="spellEnd"/>
      <w:r w:rsidR="0017703F" w:rsidRPr="00C71AB0">
        <w:t xml:space="preserve"> km 12,81. Rajatav Salaviina tee kulgeb osaliselt olemasoleval pinnasteel</w:t>
      </w:r>
      <w:r w:rsidR="00580399">
        <w:t>,</w:t>
      </w:r>
      <w:r w:rsidR="0017703F" w:rsidRPr="00C71AB0">
        <w:t xml:space="preserve"> mis asub riigiomandis oleval Karula metskond 3</w:t>
      </w:r>
      <w:r w:rsidR="009E5D42" w:rsidRPr="00C71AB0">
        <w:t xml:space="preserve"> </w:t>
      </w:r>
      <w:r w:rsidR="0017703F" w:rsidRPr="00C71AB0">
        <w:t>katastriüksusel (28902:003:0861), rajatava teelõigu pikkus on 0,705 km ning lõigu lõppu</w:t>
      </w:r>
      <w:r w:rsidR="00C71AB0" w:rsidRPr="00C71AB0">
        <w:t xml:space="preserve"> ehitatakse T-kujuline tagasipööramisekoht.</w:t>
      </w:r>
      <w:r w:rsidR="00821DF9" w:rsidRPr="00821DF9">
        <w:t xml:space="preserve"> Salaviina tee lõikub riigiteega 85-kraadise nurga all</w:t>
      </w:r>
      <w:r w:rsidR="00821DF9">
        <w:t>.</w:t>
      </w:r>
    </w:p>
    <w:p w14:paraId="104B109E" w14:textId="246D1DD5" w:rsidR="001133F9" w:rsidRPr="00F35B0E" w:rsidRDefault="007C7F33" w:rsidP="007C7F33">
      <w:pPr>
        <w:suppressAutoHyphens w:val="0"/>
        <w:autoSpaceDE w:val="0"/>
        <w:autoSpaceDN w:val="0"/>
        <w:adjustRightInd w:val="0"/>
        <w:jc w:val="both"/>
        <w:rPr>
          <w:highlight w:val="yellow"/>
        </w:rPr>
      </w:pPr>
      <w:r>
        <w:t xml:space="preserve">Salaviina tee algusesse rajatakse tee teljest vasakule poole nõva 104 ja paremale poole nõva 105. Lisaks </w:t>
      </w:r>
      <w:r w:rsidR="00D879DC">
        <w:t xml:space="preserve">rajatakse </w:t>
      </w:r>
      <w:r>
        <w:t>Salaviina tee teljest paremale poole</w:t>
      </w:r>
      <w:r w:rsidR="00D879DC">
        <w:t xml:space="preserve"> </w:t>
      </w:r>
      <w:r>
        <w:t>veel nõva 101 ja kraav 103. Nõva 101 juhib vee truupi T1 D400, mis asub</w:t>
      </w:r>
      <w:r w:rsidR="00D879DC">
        <w:t xml:space="preserve"> </w:t>
      </w:r>
      <w:r>
        <w:t xml:space="preserve">pk 1+74. Truupi T2 D400, sissevoolu poole </w:t>
      </w:r>
      <w:r w:rsidR="00D879DC">
        <w:t>rajatakse</w:t>
      </w:r>
      <w:r>
        <w:t xml:space="preserve"> </w:t>
      </w:r>
      <w:proofErr w:type="spellStart"/>
      <w:r>
        <w:t>küvett</w:t>
      </w:r>
      <w:proofErr w:type="spellEnd"/>
      <w:r>
        <w:t>, mis juhib veed truupi ja tee alt läbi.</w:t>
      </w:r>
      <w:r w:rsidR="00D879DC">
        <w:t xml:space="preserve"> </w:t>
      </w:r>
      <w:r>
        <w:t>Truup T2 asub pk 4+34. Kraav 103 juhib pinnaveed truupi T4 D400 pk 6+52.</w:t>
      </w:r>
    </w:p>
    <w:p w14:paraId="2AC92FD4" w14:textId="3E3AA669" w:rsidR="001133F9" w:rsidRPr="007E78F2" w:rsidRDefault="001B6A7A" w:rsidP="001133F9">
      <w:pPr>
        <w:suppressAutoHyphens w:val="0"/>
        <w:autoSpaceDE w:val="0"/>
        <w:autoSpaceDN w:val="0"/>
        <w:adjustRightInd w:val="0"/>
        <w:jc w:val="both"/>
      </w:pPr>
      <w:r w:rsidRPr="00D11EFE">
        <w:t>Salaviina tee</w:t>
      </w:r>
      <w:r w:rsidR="001133F9" w:rsidRPr="00D11EFE">
        <w:t xml:space="preserve">le ehitatakse katend 4,5 - 10cm segu 0/32mm (Pos 6) - 20cm segu 0/63mm (Pos 4) - geotekstiil (Deklareeritud tõmbetugevus MD/CMD ≥20 </w:t>
      </w:r>
      <w:proofErr w:type="spellStart"/>
      <w:r w:rsidR="001133F9" w:rsidRPr="00D11EFE">
        <w:t>kN</w:t>
      </w:r>
      <w:proofErr w:type="spellEnd"/>
      <w:r w:rsidR="001133F9" w:rsidRPr="00D11EFE">
        <w:t xml:space="preserve">/m, 5,0 m lai, mittekootud). Tee koguulatuses kasutatakse geotekstiili (Deklareeritud tõmbetugevus MD/CMD ≥20 </w:t>
      </w:r>
      <w:proofErr w:type="spellStart"/>
      <w:r w:rsidR="001133F9" w:rsidRPr="00D11EFE">
        <w:t>kN</w:t>
      </w:r>
      <w:proofErr w:type="spellEnd"/>
      <w:r w:rsidR="001133F9" w:rsidRPr="00D11EFE">
        <w:t xml:space="preserve">/m, 5,0 m lai, </w:t>
      </w:r>
      <w:r w:rsidR="001133F9" w:rsidRPr="007E78F2">
        <w:t xml:space="preserve">mittekootud), et vältida pinnaste segunemist. </w:t>
      </w:r>
    </w:p>
    <w:p w14:paraId="033C94DD" w14:textId="77777777" w:rsidR="001133F9" w:rsidRPr="007E78F2" w:rsidRDefault="001133F9" w:rsidP="001133F9">
      <w:pPr>
        <w:suppressAutoHyphens w:val="0"/>
        <w:autoSpaceDE w:val="0"/>
        <w:autoSpaceDN w:val="0"/>
        <w:adjustRightInd w:val="0"/>
        <w:jc w:val="both"/>
      </w:pPr>
      <w:r w:rsidRPr="007E78F2">
        <w:t>Tee mulle töödeldakse profiili, planeeritakse 6 m laiuselt ning tihendatakse.</w:t>
      </w:r>
    </w:p>
    <w:p w14:paraId="74BDCD23" w14:textId="40C5A1D5" w:rsidR="001133F9" w:rsidRPr="007E78F2" w:rsidRDefault="001B6A7A" w:rsidP="00D11EFE">
      <w:pPr>
        <w:suppressAutoHyphens w:val="0"/>
        <w:autoSpaceDE w:val="0"/>
        <w:autoSpaceDN w:val="0"/>
        <w:adjustRightInd w:val="0"/>
        <w:jc w:val="both"/>
      </w:pPr>
      <w:r w:rsidRPr="007E78F2">
        <w:t>Salaviina tee</w:t>
      </w:r>
      <w:r w:rsidR="001133F9" w:rsidRPr="007E78F2">
        <w:t>le</w:t>
      </w:r>
      <w:r w:rsidR="00D11EFE" w:rsidRPr="007E78F2">
        <w:t xml:space="preserve"> rajatakse</w:t>
      </w:r>
      <w:r w:rsidR="001133F9" w:rsidRPr="007E78F2">
        <w:t xml:space="preserve"> </w:t>
      </w:r>
      <w:proofErr w:type="spellStart"/>
      <w:r w:rsidR="00D11EFE" w:rsidRPr="007E78F2">
        <w:t>Mahasõidukohad</w:t>
      </w:r>
      <w:proofErr w:type="spellEnd"/>
      <w:r w:rsidR="00D11EFE" w:rsidRPr="007E78F2">
        <w:t xml:space="preserve"> M3 </w:t>
      </w:r>
      <w:r w:rsidR="0093554F" w:rsidRPr="007E78F2">
        <w:t xml:space="preserve">(L=10m, R=10 m) </w:t>
      </w:r>
      <w:r w:rsidR="00D11EFE" w:rsidRPr="007E78F2">
        <w:t>paremale pk 2+87 ja pk 4+42 ning vasakule pk 4+70.</w:t>
      </w:r>
      <w:r w:rsidR="0093554F" w:rsidRPr="007E78F2">
        <w:t xml:space="preserve"> </w:t>
      </w:r>
      <w:r w:rsidR="00D11EFE" w:rsidRPr="007E78F2">
        <w:t>Tagasipööramis</w:t>
      </w:r>
      <w:r w:rsidR="0093554F" w:rsidRPr="007E78F2">
        <w:t>e</w:t>
      </w:r>
      <w:r w:rsidR="00D11EFE" w:rsidRPr="007E78F2">
        <w:t xml:space="preserve">koht TP-L </w:t>
      </w:r>
      <w:r w:rsidR="0093554F" w:rsidRPr="007E78F2">
        <w:t>rajatakse</w:t>
      </w:r>
      <w:r w:rsidR="00D11EFE" w:rsidRPr="007E78F2">
        <w:t xml:space="preserve"> pk 6+59 Salaviina tee telje lõppu, haaraga vasakule.</w:t>
      </w:r>
    </w:p>
    <w:p w14:paraId="3073A569" w14:textId="2B2E7808" w:rsidR="001133F9" w:rsidRPr="007C2938" w:rsidRDefault="001133F9" w:rsidP="001133F9">
      <w:pPr>
        <w:suppressAutoHyphens w:val="0"/>
        <w:autoSpaceDE w:val="0"/>
        <w:autoSpaceDN w:val="0"/>
        <w:adjustRightInd w:val="0"/>
        <w:jc w:val="both"/>
      </w:pPr>
      <w:r w:rsidRPr="007C2938">
        <w:t xml:space="preserve">Teede rajatised ehitatakse kulumiskihiga 10cm segu 0/32 (Pos 6) 20cm kruusalusel segu 0/63mm (Pos 4) geotekstiilil (Deklareeritud tõmbetugevus MD/CMD ≥20 </w:t>
      </w:r>
      <w:proofErr w:type="spellStart"/>
      <w:r w:rsidRPr="007C2938">
        <w:t>kN</w:t>
      </w:r>
      <w:proofErr w:type="spellEnd"/>
      <w:r w:rsidRPr="007C2938">
        <w:t xml:space="preserve">/m, 5,0 m lai, mittekootud). Teede rajatiste muldkeha ehitatakse kraavidest saadud sobivast pinnasest. </w:t>
      </w:r>
      <w:proofErr w:type="spellStart"/>
      <w:r w:rsidRPr="007C2938">
        <w:t>Mahasõidukohad</w:t>
      </w:r>
      <w:proofErr w:type="spellEnd"/>
      <w:r w:rsidRPr="007C2938">
        <w:t xml:space="preserve"> ehitatakse põikkaldega 4%.</w:t>
      </w:r>
    </w:p>
    <w:p w14:paraId="5F9D83FC" w14:textId="633E5EB4" w:rsidR="001133F9" w:rsidRPr="00150B8B" w:rsidRDefault="001133F9" w:rsidP="001133F9">
      <w:pPr>
        <w:suppressAutoHyphens w:val="0"/>
        <w:autoSpaceDE w:val="0"/>
        <w:autoSpaceDN w:val="0"/>
        <w:adjustRightInd w:val="0"/>
        <w:jc w:val="both"/>
      </w:pPr>
      <w:proofErr w:type="spellStart"/>
      <w:r w:rsidRPr="00150B8B">
        <w:lastRenderedPageBreak/>
        <w:t>Mahasõit</w:t>
      </w:r>
      <w:proofErr w:type="spellEnd"/>
      <w:r w:rsidRPr="00150B8B">
        <w:t xml:space="preserve"> riigiteelt </w:t>
      </w:r>
      <w:r w:rsidR="00150B8B" w:rsidRPr="00150B8B">
        <w:t xml:space="preserve">25102 Vana-Antsla - </w:t>
      </w:r>
      <w:proofErr w:type="spellStart"/>
      <w:r w:rsidR="00150B8B" w:rsidRPr="00150B8B">
        <w:t>Lüllemäe</w:t>
      </w:r>
      <w:proofErr w:type="spellEnd"/>
      <w:r w:rsidR="00150B8B" w:rsidRPr="00150B8B">
        <w:t xml:space="preserve"> km 12,81 Salaviina teele</w:t>
      </w:r>
      <w:r w:rsidRPr="00150B8B">
        <w:t xml:space="preserve"> ehitatakse vastavalt </w:t>
      </w:r>
      <w:r w:rsidR="004040F3" w:rsidRPr="00150B8B">
        <w:t>Reaalprojekt</w:t>
      </w:r>
      <w:r w:rsidRPr="00150B8B">
        <w:t xml:space="preserve"> OÜ poolt koostatud "</w:t>
      </w:r>
      <w:r w:rsidR="004F55AF" w:rsidRPr="00150B8B">
        <w:t xml:space="preserve"> </w:t>
      </w:r>
      <w:proofErr w:type="spellStart"/>
      <w:r w:rsidR="004F55AF" w:rsidRPr="00150B8B">
        <w:t>Patupera</w:t>
      </w:r>
      <w:proofErr w:type="spellEnd"/>
      <w:r w:rsidR="004F55AF" w:rsidRPr="00150B8B">
        <w:t>-Saare ja Salaviina tee ristumiskohad riigiteega</w:t>
      </w:r>
      <w:r w:rsidRPr="00150B8B">
        <w:t xml:space="preserve"> (töö nr. PP</w:t>
      </w:r>
      <w:r w:rsidR="00F17DC9" w:rsidRPr="00150B8B">
        <w:t>2</w:t>
      </w:r>
      <w:r w:rsidRPr="00150B8B">
        <w:t>3</w:t>
      </w:r>
      <w:r w:rsidR="00F17DC9" w:rsidRPr="00150B8B">
        <w:t>018</w:t>
      </w:r>
      <w:r w:rsidRPr="00150B8B">
        <w:t>)" alusel.</w:t>
      </w:r>
    </w:p>
    <w:p w14:paraId="537D3669" w14:textId="7D160539" w:rsidR="001133F9" w:rsidRPr="00F35B0E" w:rsidRDefault="001133F9" w:rsidP="001133F9">
      <w:pPr>
        <w:suppressAutoHyphens w:val="0"/>
        <w:autoSpaceDE w:val="0"/>
        <w:autoSpaceDN w:val="0"/>
        <w:adjustRightInd w:val="0"/>
        <w:jc w:val="both"/>
        <w:rPr>
          <w:highlight w:val="yellow"/>
        </w:rPr>
      </w:pPr>
      <w:r w:rsidRPr="00AE305B">
        <w:t xml:space="preserve">Uus </w:t>
      </w:r>
      <w:proofErr w:type="spellStart"/>
      <w:r w:rsidRPr="00AE305B">
        <w:t>mahasõit</w:t>
      </w:r>
      <w:proofErr w:type="spellEnd"/>
      <w:r w:rsidRPr="00AE305B">
        <w:t xml:space="preserve"> ehitatakse riigitee </w:t>
      </w:r>
      <w:r w:rsidR="00AE305B" w:rsidRPr="00AE305B">
        <w:t xml:space="preserve">25102 Vana-Antsla – </w:t>
      </w:r>
      <w:proofErr w:type="spellStart"/>
      <w:r w:rsidR="00AE305B" w:rsidRPr="00AE305B">
        <w:t>Lüllemäe</w:t>
      </w:r>
      <w:proofErr w:type="spellEnd"/>
      <w:r w:rsidR="00AE305B" w:rsidRPr="00AE305B">
        <w:t xml:space="preserve"> km 12,81</w:t>
      </w:r>
      <w:r w:rsidRPr="00AE305B">
        <w:t xml:space="preserve"> kohale riigiteega </w:t>
      </w:r>
      <w:r w:rsidR="00E42543" w:rsidRPr="00AE305B">
        <w:t>85</w:t>
      </w:r>
      <w:r w:rsidRPr="00AE305B">
        <w:t>° all</w:t>
      </w:r>
      <w:r w:rsidR="008C48F3">
        <w:t>.</w:t>
      </w:r>
      <w:r w:rsidR="006B269D">
        <w:t xml:space="preserve"> </w:t>
      </w:r>
      <w:proofErr w:type="spellStart"/>
      <w:r w:rsidR="008C48F3" w:rsidRPr="008C48F3">
        <w:t>Mahasõidu</w:t>
      </w:r>
      <w:proofErr w:type="spellEnd"/>
      <w:r w:rsidR="008C48F3" w:rsidRPr="008C48F3">
        <w:t xml:space="preserve"> alune muldkeha tuleb peale kasvumulla eemaldamist planeerida 4,0% kaldega.</w:t>
      </w:r>
    </w:p>
    <w:p w14:paraId="059D3FAD" w14:textId="77777777" w:rsidR="001133F9" w:rsidRPr="00A93264" w:rsidRDefault="001133F9" w:rsidP="0007543C">
      <w:pPr>
        <w:tabs>
          <w:tab w:val="left" w:pos="284"/>
        </w:tabs>
        <w:suppressAutoHyphens w:val="0"/>
        <w:autoSpaceDE w:val="0"/>
        <w:autoSpaceDN w:val="0"/>
        <w:adjustRightInd w:val="0"/>
        <w:jc w:val="both"/>
      </w:pPr>
      <w:proofErr w:type="spellStart"/>
      <w:r w:rsidRPr="00A93264">
        <w:t>Mahasõidu</w:t>
      </w:r>
      <w:proofErr w:type="spellEnd"/>
      <w:r w:rsidRPr="00A93264">
        <w:t xml:space="preserve"> katend rajatakse asfaltbetoonkattega järgmiselt:</w:t>
      </w:r>
    </w:p>
    <w:p w14:paraId="7CA0880A" w14:textId="19849788" w:rsidR="001133F9" w:rsidRPr="00A93264" w:rsidRDefault="001133F9" w:rsidP="0007543C">
      <w:pPr>
        <w:pStyle w:val="Loendilik"/>
        <w:numPr>
          <w:ilvl w:val="0"/>
          <w:numId w:val="12"/>
        </w:numPr>
        <w:tabs>
          <w:tab w:val="left" w:pos="284"/>
        </w:tabs>
        <w:suppressAutoHyphens w:val="0"/>
        <w:autoSpaceDE w:val="0"/>
        <w:autoSpaceDN w:val="0"/>
        <w:adjustRightInd w:val="0"/>
        <w:ind w:left="0" w:firstLine="0"/>
        <w:jc w:val="both"/>
      </w:pPr>
      <w:r w:rsidRPr="00A93264">
        <w:t xml:space="preserve">Asfaltbetoon AC 16 </w:t>
      </w:r>
      <w:proofErr w:type="spellStart"/>
      <w:r w:rsidRPr="00A93264">
        <w:t>surf</w:t>
      </w:r>
      <w:proofErr w:type="spellEnd"/>
      <w:r w:rsidRPr="00A93264">
        <w:t xml:space="preserve"> </w:t>
      </w:r>
      <w:r w:rsidRPr="00A93264">
        <w:tab/>
      </w:r>
      <w:r w:rsidRPr="00A93264">
        <w:tab/>
      </w:r>
      <w:r w:rsidRPr="00A93264">
        <w:tab/>
      </w:r>
      <w:r w:rsidRPr="00A93264">
        <w:tab/>
      </w:r>
      <w:r w:rsidRPr="00A93264">
        <w:tab/>
      </w:r>
      <w:r w:rsidRPr="00A93264">
        <w:tab/>
      </w:r>
      <w:r w:rsidR="0007543C" w:rsidRPr="00A93264">
        <w:tab/>
      </w:r>
      <w:r w:rsidRPr="00A93264">
        <w:t>h=</w:t>
      </w:r>
      <w:r w:rsidR="00C60D58" w:rsidRPr="00A93264">
        <w:t>6</w:t>
      </w:r>
      <w:r w:rsidRPr="00A93264">
        <w:t>cm</w:t>
      </w:r>
    </w:p>
    <w:p w14:paraId="358FF0AD" w14:textId="74437865" w:rsidR="001133F9" w:rsidRPr="00A93264" w:rsidRDefault="001133F9" w:rsidP="0007543C">
      <w:pPr>
        <w:pStyle w:val="Loendilik"/>
        <w:numPr>
          <w:ilvl w:val="0"/>
          <w:numId w:val="12"/>
        </w:numPr>
        <w:tabs>
          <w:tab w:val="left" w:pos="284"/>
        </w:tabs>
        <w:suppressAutoHyphens w:val="0"/>
        <w:autoSpaceDE w:val="0"/>
        <w:autoSpaceDN w:val="0"/>
        <w:adjustRightInd w:val="0"/>
        <w:ind w:left="0" w:firstLine="0"/>
        <w:jc w:val="both"/>
      </w:pPr>
      <w:proofErr w:type="spellStart"/>
      <w:r w:rsidRPr="00A93264">
        <w:t>Fraktsioneeritud</w:t>
      </w:r>
      <w:proofErr w:type="spellEnd"/>
      <w:r w:rsidRPr="00A93264">
        <w:t xml:space="preserve"> killustikust alus </w:t>
      </w:r>
      <w:proofErr w:type="spellStart"/>
      <w:r w:rsidRPr="00A93264">
        <w:t>fr</w:t>
      </w:r>
      <w:proofErr w:type="spellEnd"/>
      <w:r w:rsidRPr="00A93264">
        <w:t xml:space="preserve">. 32/63 kiilumisega </w:t>
      </w:r>
      <w:r w:rsidRPr="00A93264">
        <w:tab/>
      </w:r>
      <w:r w:rsidRPr="00A93264">
        <w:tab/>
      </w:r>
      <w:r w:rsidR="0007543C" w:rsidRPr="00A93264">
        <w:tab/>
      </w:r>
      <w:r w:rsidRPr="00A93264">
        <w:t>h=2</w:t>
      </w:r>
      <w:r w:rsidR="00C60D58" w:rsidRPr="00A93264">
        <w:t>5</w:t>
      </w:r>
      <w:r w:rsidRPr="00A93264">
        <w:t>cm</w:t>
      </w:r>
    </w:p>
    <w:p w14:paraId="6E10FF3A" w14:textId="77777777" w:rsidR="001133F9" w:rsidRPr="00A93264" w:rsidRDefault="001133F9" w:rsidP="0007543C">
      <w:pPr>
        <w:pStyle w:val="Loendilik"/>
        <w:numPr>
          <w:ilvl w:val="0"/>
          <w:numId w:val="12"/>
        </w:numPr>
        <w:tabs>
          <w:tab w:val="left" w:pos="284"/>
        </w:tabs>
        <w:suppressAutoHyphens w:val="0"/>
        <w:autoSpaceDE w:val="0"/>
        <w:autoSpaceDN w:val="0"/>
        <w:adjustRightInd w:val="0"/>
        <w:ind w:left="0" w:firstLine="0"/>
        <w:jc w:val="both"/>
      </w:pPr>
      <w:r w:rsidRPr="00A93264">
        <w:t xml:space="preserve">Geotekstiilil (Deklareeritud tõmbetugevus MD/CMD ≥20 </w:t>
      </w:r>
      <w:proofErr w:type="spellStart"/>
      <w:r w:rsidRPr="00A93264">
        <w:t>kN</w:t>
      </w:r>
      <w:proofErr w:type="spellEnd"/>
      <w:r w:rsidRPr="00A93264">
        <w:t>/m, 5,0 m lai, mittekootud)</w:t>
      </w:r>
    </w:p>
    <w:p w14:paraId="5FF15498" w14:textId="534DEB97" w:rsidR="001133F9" w:rsidRPr="00A93264" w:rsidRDefault="001133F9" w:rsidP="0007543C">
      <w:pPr>
        <w:pStyle w:val="Loendilik"/>
        <w:numPr>
          <w:ilvl w:val="0"/>
          <w:numId w:val="12"/>
        </w:numPr>
        <w:tabs>
          <w:tab w:val="left" w:pos="284"/>
        </w:tabs>
        <w:suppressAutoHyphens w:val="0"/>
        <w:autoSpaceDE w:val="0"/>
        <w:autoSpaceDN w:val="0"/>
        <w:adjustRightInd w:val="0"/>
        <w:ind w:left="0" w:firstLine="0"/>
        <w:jc w:val="both"/>
      </w:pPr>
      <w:r w:rsidRPr="00A93264">
        <w:t xml:space="preserve">Aluspinnas </w:t>
      </w:r>
    </w:p>
    <w:p w14:paraId="0D574475" w14:textId="77777777" w:rsidR="005669FD" w:rsidRPr="000E507B" w:rsidRDefault="005669FD" w:rsidP="002F2D05">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67FEF" w14:textId="77777777" w:rsidR="000F1098" w:rsidRDefault="000F1098">
      <w:r>
        <w:separator/>
      </w:r>
    </w:p>
  </w:endnote>
  <w:endnote w:type="continuationSeparator" w:id="0">
    <w:p w14:paraId="6E3D25DA" w14:textId="77777777" w:rsidR="000F1098" w:rsidRDefault="000F1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8913" w14:textId="77777777" w:rsidR="000F1098" w:rsidRDefault="000F1098">
      <w:r>
        <w:separator/>
      </w:r>
    </w:p>
  </w:footnote>
  <w:footnote w:type="continuationSeparator" w:id="0">
    <w:p w14:paraId="0AA3489A" w14:textId="77777777" w:rsidR="000F1098" w:rsidRDefault="000F1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53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43C"/>
    <w:rsid w:val="00075837"/>
    <w:rsid w:val="000759F7"/>
    <w:rsid w:val="0007613F"/>
    <w:rsid w:val="0007667B"/>
    <w:rsid w:val="00076FF3"/>
    <w:rsid w:val="0007781E"/>
    <w:rsid w:val="00081542"/>
    <w:rsid w:val="00081C19"/>
    <w:rsid w:val="00081DE7"/>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98"/>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3B59"/>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6443"/>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4E6"/>
    <w:rsid w:val="00495879"/>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C5"/>
    <w:rsid w:val="005270B9"/>
    <w:rsid w:val="00527A61"/>
    <w:rsid w:val="00527C0B"/>
    <w:rsid w:val="00530508"/>
    <w:rsid w:val="00531316"/>
    <w:rsid w:val="0053165B"/>
    <w:rsid w:val="00531AAE"/>
    <w:rsid w:val="00532D6B"/>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F7F"/>
    <w:rsid w:val="00586D5B"/>
    <w:rsid w:val="00587794"/>
    <w:rsid w:val="00587EFF"/>
    <w:rsid w:val="0059004E"/>
    <w:rsid w:val="005900C9"/>
    <w:rsid w:val="005902BA"/>
    <w:rsid w:val="00590756"/>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3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6BEB"/>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5C32"/>
    <w:rsid w:val="00AE6690"/>
    <w:rsid w:val="00AE67AA"/>
    <w:rsid w:val="00AE752B"/>
    <w:rsid w:val="00AF0203"/>
    <w:rsid w:val="00AF0A36"/>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BDF"/>
    <w:rsid w:val="00D81304"/>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709"/>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38F4"/>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17DC9"/>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2033</TotalTime>
  <Pages>7</Pages>
  <Words>3480</Words>
  <Characters>20186</Characters>
  <Application>Microsoft Office Word</Application>
  <DocSecurity>0</DocSecurity>
  <Lines>168</Lines>
  <Paragraphs>47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23619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1781</cp:revision>
  <cp:lastPrinted>2009-10-14T12:22:00Z</cp:lastPrinted>
  <dcterms:created xsi:type="dcterms:W3CDTF">2023-08-14T09:20:00Z</dcterms:created>
  <dcterms:modified xsi:type="dcterms:W3CDTF">2025-09-15T09:45:00Z</dcterms:modified>
</cp:coreProperties>
</file>